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8D303ED"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424A5CA9"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39D196C3" w14:textId="77777777" w:rsidR="003C629B" w:rsidRPr="002A7B62" w:rsidRDefault="003C629B" w:rsidP="003C629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389188BD" w14:textId="77777777" w:rsidR="003C629B" w:rsidRPr="006B56FD"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5A109F3E" w14:textId="77777777" w:rsidR="003C629B" w:rsidRDefault="003C629B" w:rsidP="003C629B">
      <w:pPr>
        <w:tabs>
          <w:tab w:val="left" w:pos="5739"/>
        </w:tabs>
        <w:spacing w:after="80" w:line="240" w:lineRule="auto"/>
        <w:ind w:left="-284"/>
        <w:contextualSpacing/>
        <w:rPr>
          <w:rFonts w:asciiTheme="minorHAnsi" w:hAnsiTheme="minorHAnsi" w:cstheme="minorHAnsi"/>
          <w:b/>
          <w:sz w:val="20"/>
        </w:rPr>
      </w:pPr>
    </w:p>
    <w:p w14:paraId="4AB9F18D" w14:textId="77777777" w:rsidR="003C629B" w:rsidRPr="00FA4CFC" w:rsidRDefault="003C629B" w:rsidP="003C629B">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A749ADE" w14:textId="0A8CC054" w:rsidR="003C629B" w:rsidRDefault="003C629B" w:rsidP="003C629B">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Pr="00C33EBB">
        <w:rPr>
          <w:rFonts w:asciiTheme="minorHAnsi" w:hAnsiTheme="minorHAnsi" w:cstheme="minorHAnsi"/>
          <w:sz w:val="20"/>
          <w:szCs w:val="22"/>
        </w:rPr>
        <w:t>POST/DYS/OW/GZ/0</w:t>
      </w:r>
      <w:r w:rsidR="00BE5B5B">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20285F" w:rsidRPr="00F47163">
        <w:rPr>
          <w:rFonts w:asciiTheme="minorHAnsi" w:hAnsiTheme="minorHAnsi" w:cstheme="minorHAnsi"/>
          <w:noProof/>
          <w:sz w:val="20"/>
          <w:szCs w:val="22"/>
        </w:rPr>
        <w:t>157</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BD5ED3">
        <w:rPr>
          <w:rFonts w:asciiTheme="minorHAnsi" w:hAnsiTheme="minorHAnsi" w:cstheme="minorHAnsi"/>
          <w:sz w:val="20"/>
          <w:szCs w:val="22"/>
        </w:rPr>
        <w:t>202</w:t>
      </w:r>
      <w:r w:rsidR="000B1528">
        <w:rPr>
          <w:rFonts w:asciiTheme="minorHAnsi" w:hAnsiTheme="minorHAnsi" w:cstheme="minorHAnsi"/>
          <w:sz w:val="20"/>
          <w:szCs w:val="22"/>
        </w:rPr>
        <w:t>6</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Pr="000B1528">
        <w:rPr>
          <w:rFonts w:asciiTheme="minorHAnsi" w:hAnsiTheme="minorHAnsi" w:cstheme="minorHAnsi"/>
          <w:b/>
          <w:bCs/>
          <w:sz w:val="20"/>
          <w:lang w:eastAsia="pl-PL"/>
        </w:rPr>
        <w:fldChar w:fldCharType="begin"/>
      </w:r>
      <w:r w:rsidRPr="000B1528">
        <w:rPr>
          <w:rFonts w:asciiTheme="minorHAnsi" w:hAnsiTheme="minorHAnsi" w:cstheme="minorHAnsi"/>
          <w:b/>
          <w:bCs/>
          <w:sz w:val="20"/>
          <w:lang w:eastAsia="pl-PL"/>
        </w:rPr>
        <w:instrText xml:space="preserve"> MERGEFIELD "nazwa_post" </w:instrText>
      </w:r>
      <w:r w:rsidRPr="000B1528">
        <w:rPr>
          <w:rFonts w:asciiTheme="minorHAnsi" w:hAnsiTheme="minorHAnsi" w:cstheme="minorHAnsi"/>
          <w:b/>
          <w:bCs/>
          <w:sz w:val="20"/>
          <w:lang w:eastAsia="pl-PL"/>
        </w:rPr>
        <w:fldChar w:fldCharType="separate"/>
      </w:r>
      <w:r w:rsidR="0020285F" w:rsidRPr="000B1528">
        <w:rPr>
          <w:rFonts w:asciiTheme="minorHAnsi" w:hAnsiTheme="minorHAnsi" w:cstheme="minorHAnsi"/>
          <w:b/>
          <w:bCs/>
          <w:noProof/>
          <w:sz w:val="20"/>
          <w:lang w:eastAsia="pl-PL"/>
        </w:rPr>
        <w:t>Roboty budowlane na terenie PGE Dystrybucja S.A. Oddział Warszawa Rejon Energetyczny Ostrołęka w podziale na 3 zadania: ZADANIE 1 - modernizacja pomieszczeń biurowych w budynku siedziby RE Ostrołęka; ZADANIE 2 - modernizacja elewacji budy</w:t>
      </w:r>
      <w:r w:rsidR="00C806E1">
        <w:rPr>
          <w:rFonts w:asciiTheme="minorHAnsi" w:hAnsiTheme="minorHAnsi" w:cstheme="minorHAnsi"/>
          <w:b/>
          <w:bCs/>
          <w:noProof/>
          <w:sz w:val="20"/>
          <w:lang w:eastAsia="pl-PL"/>
        </w:rPr>
        <w:t>n</w:t>
      </w:r>
      <w:r w:rsidR="0020285F" w:rsidRPr="000B1528">
        <w:rPr>
          <w:rFonts w:asciiTheme="minorHAnsi" w:hAnsiTheme="minorHAnsi" w:cstheme="minorHAnsi"/>
          <w:b/>
          <w:bCs/>
          <w:noProof/>
          <w:sz w:val="20"/>
          <w:lang w:eastAsia="pl-PL"/>
        </w:rPr>
        <w:t xml:space="preserve">ku siedziby PE Ostrołęka; ZADANIE 3 - </w:t>
      </w:r>
      <w:bookmarkStart w:id="3" w:name="_Hlk220304987"/>
      <w:r w:rsidR="0020285F" w:rsidRPr="000B1528">
        <w:rPr>
          <w:rFonts w:asciiTheme="minorHAnsi" w:hAnsiTheme="minorHAnsi" w:cstheme="minorHAnsi"/>
          <w:b/>
          <w:bCs/>
          <w:noProof/>
          <w:sz w:val="20"/>
          <w:lang w:eastAsia="pl-PL"/>
        </w:rPr>
        <w:t>montaż 21 sztuk rolet w pomieszczeniach budynku RE Ostrołęka</w:t>
      </w:r>
      <w:bookmarkEnd w:id="3"/>
      <w:r w:rsidR="0020285F" w:rsidRPr="000B1528">
        <w:rPr>
          <w:rFonts w:asciiTheme="minorHAnsi" w:hAnsiTheme="minorHAnsi" w:cstheme="minorHAnsi"/>
          <w:b/>
          <w:bCs/>
          <w:noProof/>
          <w:sz w:val="20"/>
          <w:lang w:eastAsia="pl-PL"/>
        </w:rPr>
        <w:t>.</w:t>
      </w:r>
      <w:r w:rsidRPr="000B1528">
        <w:rPr>
          <w:rFonts w:asciiTheme="minorHAnsi" w:hAnsiTheme="minorHAnsi" w:cstheme="minorHAnsi"/>
          <w:b/>
          <w:bCs/>
          <w:sz w:val="20"/>
          <w:lang w:eastAsia="pl-PL"/>
        </w:rPr>
        <w:fldChar w:fldCharType="end"/>
      </w:r>
      <w:r>
        <w:rPr>
          <w:rFonts w:asciiTheme="minorHAnsi" w:hAnsiTheme="minorHAnsi" w:cstheme="minorHAnsi"/>
          <w:sz w:val="20"/>
          <w:lang w:eastAsia="pl-PL"/>
        </w:rPr>
        <w:t>”</w:t>
      </w:r>
    </w:p>
    <w:p w14:paraId="46661F06" w14:textId="77777777" w:rsidR="003C629B" w:rsidRPr="00F71E5C" w:rsidRDefault="003C629B" w:rsidP="003C629B">
      <w:pPr>
        <w:spacing w:after="80" w:line="240" w:lineRule="exact"/>
        <w:ind w:left="-284"/>
        <w:rPr>
          <w:rFonts w:asciiTheme="minorHAnsi" w:hAnsiTheme="minorHAnsi" w:cstheme="minorHAnsi"/>
          <w:sz w:val="20"/>
        </w:rPr>
      </w:pP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3C629B">
        <w:trPr>
          <w:trHeight w:val="532"/>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3C629B">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239D543D"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00173745">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3C629B">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533AEA11" w14:textId="57D9EC9D" w:rsidR="003C629B" w:rsidRPr="00FA4CFC"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5DAAB247" w14:textId="48C62E4D" w:rsidR="00125D47" w:rsidRDefault="00125D47" w:rsidP="00221E34">
      <w:pPr>
        <w:pStyle w:val="Akapitzlist"/>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 xml:space="preserve">ZADANIE 1 - </w:t>
      </w:r>
      <w:r w:rsidR="00C806E1" w:rsidRPr="00C806E1">
        <w:rPr>
          <w:rFonts w:asciiTheme="minorHAnsi" w:hAnsiTheme="minorHAnsi" w:cstheme="minorHAnsi"/>
          <w:b/>
          <w:sz w:val="20"/>
        </w:rPr>
        <w:t>modernizacja pomieszczeń biurowych w budynku siedziby RE Ostrołęka</w:t>
      </w:r>
    </w:p>
    <w:p w14:paraId="16327F9F" w14:textId="6FB57581"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lastRenderedPageBreak/>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9D37792" w14:textId="429370A7" w:rsidR="003C629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221E34">
        <w:rPr>
          <w:rFonts w:asciiTheme="minorHAnsi" w:hAnsiTheme="minorHAnsi" w:cstheme="minorHAnsi"/>
          <w:sz w:val="20"/>
        </w:rPr>
        <w:t>................................................................ ……………………………………………………………………………………………………………………………………………………………………........</w:t>
      </w:r>
      <w:r w:rsidR="00221E34" w:rsidRPr="00F71E5C">
        <w:rPr>
          <w:rFonts w:asciiTheme="minorHAnsi" w:hAnsiTheme="minorHAnsi" w:cstheme="minorHAnsi"/>
          <w:sz w:val="20"/>
        </w:rPr>
        <w:t>)</w:t>
      </w:r>
    </w:p>
    <w:p w14:paraId="489BDA86" w14:textId="77777777" w:rsidR="00C806E1" w:rsidRDefault="00C806E1" w:rsidP="00C806E1">
      <w:pPr>
        <w:pStyle w:val="Akapitzlist"/>
        <w:spacing w:before="100" w:beforeAutospacing="1" w:after="100" w:afterAutospacing="1" w:line="360" w:lineRule="auto"/>
        <w:ind w:left="0"/>
        <w:rPr>
          <w:rFonts w:asciiTheme="minorHAnsi" w:hAnsiTheme="minorHAnsi" w:cstheme="minorHAnsi"/>
          <w:b/>
          <w:sz w:val="20"/>
        </w:rPr>
      </w:pPr>
    </w:p>
    <w:p w14:paraId="3198F21D" w14:textId="1AF84A64" w:rsidR="00C806E1" w:rsidRDefault="00C806E1" w:rsidP="00C806E1">
      <w:pPr>
        <w:pStyle w:val="Akapitzlist"/>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 xml:space="preserve">ZADANIE 2 - </w:t>
      </w:r>
      <w:r w:rsidRPr="00C806E1">
        <w:rPr>
          <w:rFonts w:asciiTheme="minorHAnsi" w:hAnsiTheme="minorHAnsi" w:cstheme="minorHAnsi"/>
          <w:b/>
          <w:sz w:val="20"/>
        </w:rPr>
        <w:t>modernizacja elewacji budy</w:t>
      </w:r>
      <w:r>
        <w:rPr>
          <w:rFonts w:asciiTheme="minorHAnsi" w:hAnsiTheme="minorHAnsi" w:cstheme="minorHAnsi"/>
          <w:b/>
          <w:sz w:val="20"/>
        </w:rPr>
        <w:t>n</w:t>
      </w:r>
      <w:r w:rsidRPr="00C806E1">
        <w:rPr>
          <w:rFonts w:asciiTheme="minorHAnsi" w:hAnsiTheme="minorHAnsi" w:cstheme="minorHAnsi"/>
          <w:b/>
          <w:sz w:val="20"/>
        </w:rPr>
        <w:t>ku siedziby PE Ostrołęka</w:t>
      </w:r>
    </w:p>
    <w:p w14:paraId="538CFDCD" w14:textId="77777777" w:rsidR="00C806E1" w:rsidRPr="00F71E5C" w:rsidRDefault="00C806E1" w:rsidP="00C806E1">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62F1954F" w14:textId="77777777" w:rsidR="00C806E1" w:rsidRDefault="00C806E1" w:rsidP="00C806E1">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8F9F0DB" w14:textId="77777777" w:rsidR="00C806E1" w:rsidRDefault="00C806E1" w:rsidP="00C806E1">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4E02F88F" w14:textId="77777777" w:rsidR="00C806E1" w:rsidRDefault="00C806E1" w:rsidP="00221E34">
      <w:pPr>
        <w:pStyle w:val="Akapitzlist"/>
        <w:spacing w:before="100" w:beforeAutospacing="1" w:after="100" w:afterAutospacing="1" w:line="360" w:lineRule="auto"/>
        <w:ind w:left="0"/>
        <w:rPr>
          <w:rFonts w:asciiTheme="minorHAnsi" w:hAnsiTheme="minorHAnsi" w:cstheme="minorHAnsi"/>
          <w:b/>
          <w:bCs/>
          <w:noProof/>
          <w:sz w:val="20"/>
          <w:lang w:eastAsia="pl-PL"/>
        </w:rPr>
      </w:pPr>
    </w:p>
    <w:p w14:paraId="56DCCF9D" w14:textId="143EF328" w:rsidR="004623AF" w:rsidRDefault="00C806E1"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bCs/>
          <w:noProof/>
          <w:sz w:val="20"/>
          <w:lang w:eastAsia="pl-PL"/>
        </w:rPr>
        <w:t xml:space="preserve">ZADANIE 3 - </w:t>
      </w:r>
      <w:r w:rsidRPr="000B1528">
        <w:rPr>
          <w:rFonts w:asciiTheme="minorHAnsi" w:hAnsiTheme="minorHAnsi" w:cstheme="minorHAnsi"/>
          <w:b/>
          <w:bCs/>
          <w:noProof/>
          <w:sz w:val="20"/>
          <w:lang w:eastAsia="pl-PL"/>
        </w:rPr>
        <w:t>montaż 21 sztuk rolet w pomieszczeniach budynku RE Ostrołęka</w:t>
      </w:r>
    </w:p>
    <w:p w14:paraId="53F0627E" w14:textId="77777777" w:rsidR="00C806E1" w:rsidRPr="00F71E5C" w:rsidRDefault="00C806E1" w:rsidP="00C806E1">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47FF5862" w14:textId="77777777" w:rsidR="00C806E1" w:rsidRDefault="00C806E1" w:rsidP="00C806E1">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88A35EB" w14:textId="40D3FC19" w:rsidR="00C806E1" w:rsidRDefault="00C806E1"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11BDD733" w14:textId="77777777" w:rsidR="003C629B" w:rsidRPr="00FA4CFC"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77777777" w:rsidR="003C629B" w:rsidRPr="00AC4FB9"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0B345156"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3B0FB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4F144D"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4F144D"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0FA7E630"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Wadium </w:t>
      </w:r>
      <w:r w:rsidR="00C806E1">
        <w:rPr>
          <w:rFonts w:asciiTheme="minorHAnsi" w:hAnsiTheme="minorHAnsi" w:cstheme="minorHAnsi"/>
          <w:sz w:val="20"/>
          <w:lang w:eastAsia="pl-PL"/>
        </w:rPr>
        <w:t xml:space="preserve">dla Zadania 1 i 2 </w:t>
      </w:r>
      <w:r w:rsidRPr="003B0FB4">
        <w:rPr>
          <w:rFonts w:asciiTheme="minorHAnsi" w:hAnsiTheme="minorHAnsi" w:cstheme="minorHAnsi"/>
          <w:sz w:val="20"/>
          <w:lang w:eastAsia="pl-PL"/>
        </w:rPr>
        <w:t>o wartości ………………….. zł zostało wniesione w formie …</w:t>
      </w:r>
      <w:r w:rsidR="00C806E1">
        <w:rPr>
          <w:rFonts w:asciiTheme="minorHAnsi" w:hAnsiTheme="minorHAnsi" w:cstheme="minorHAnsi"/>
          <w:sz w:val="20"/>
          <w:lang w:eastAsia="pl-PL"/>
        </w:rPr>
        <w:t>…………………………………………………………………………………………………………</w:t>
      </w:r>
      <w:r w:rsidRPr="003B0FB4">
        <w:rPr>
          <w:rFonts w:asciiTheme="minorHAnsi" w:hAnsiTheme="minorHAnsi" w:cstheme="minorHAnsi"/>
          <w:sz w:val="20"/>
          <w:lang w:eastAsia="pl-PL"/>
        </w:rPr>
        <w:t>............................................</w:t>
      </w:r>
      <w:r w:rsidR="004623AF">
        <w:rPr>
          <w:rFonts w:asciiTheme="minorHAnsi" w:hAnsiTheme="minorHAnsi" w:cstheme="minorHAnsi"/>
          <w:sz w:val="20"/>
          <w:lang w:eastAsia="pl-PL"/>
        </w:rPr>
        <w:t>.............</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1B753E0C" w:rsidR="003C629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066A31CF" w14:textId="3982D6CA" w:rsidR="003C629B" w:rsidRPr="004A4625"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2A9E512E" w:rsidR="003C629B" w:rsidRPr="00F46A13" w:rsidRDefault="003C629B" w:rsidP="003C629B">
      <w:pPr>
        <w:pStyle w:val="Akapitzlist"/>
        <w:spacing w:before="120" w:after="120" w:line="240" w:lineRule="exact"/>
        <w:ind w:left="1418" w:hanging="2"/>
        <w:rPr>
          <w:rFonts w:asciiTheme="minorHAnsi" w:hAnsiTheme="minorHAnsi" w:cstheme="minorHAnsi"/>
          <w:sz w:val="20"/>
          <w:lang w:eastAsia="pl-PL"/>
        </w:rPr>
      </w:pPr>
      <w:r w:rsidRPr="00061B9A">
        <w:rPr>
          <w:rFonts w:asciiTheme="minorHAnsi" w:hAnsiTheme="minorHAnsi" w:cstheme="minorHAnsi"/>
          <w:sz w:val="20"/>
        </w:rPr>
        <w:t>https://pgedystrybucja.pl/przetargi/</w:t>
      </w:r>
    </w:p>
    <w:p w14:paraId="4EAB2F06" w14:textId="77777777" w:rsidR="00061B9A" w:rsidRPr="00061B9A"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lastRenderedPageBreak/>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r w:rsidR="00061B9A" w:rsidRPr="00061B9A">
        <w:t xml:space="preserve"> </w:t>
      </w:r>
    </w:p>
    <w:p w14:paraId="7CF5402E" w14:textId="15148125" w:rsidR="003C629B" w:rsidRDefault="00061B9A" w:rsidP="00061B9A">
      <w:pPr>
        <w:pStyle w:val="Akapitzlist"/>
        <w:spacing w:before="120" w:after="120" w:line="240" w:lineRule="exact"/>
        <w:ind w:left="1418"/>
        <w:rPr>
          <w:rFonts w:asciiTheme="minorHAnsi" w:hAnsiTheme="minorHAnsi" w:cstheme="minorHAnsi"/>
          <w:sz w:val="20"/>
          <w:lang w:eastAsia="pl-PL"/>
        </w:rPr>
      </w:pPr>
      <w:r w:rsidRPr="00061B9A">
        <w:rPr>
          <w:rFonts w:asciiTheme="minorHAnsi" w:hAnsiTheme="minorHAnsi" w:cstheme="minorHAnsi"/>
          <w:sz w:val="20"/>
          <w:lang w:eastAsia="pl-PL"/>
        </w:rPr>
        <w:t>https://pgedystrybucja.pl/przetargi/</w:t>
      </w:r>
    </w:p>
    <w:p w14:paraId="537286EC" w14:textId="77777777" w:rsidR="003C629B" w:rsidRPr="00F46A13"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Default="003C629B" w:rsidP="003C629B">
      <w:pPr>
        <w:pStyle w:val="Akapitzlist"/>
        <w:spacing w:before="120" w:line="240" w:lineRule="auto"/>
        <w:ind w:left="426"/>
        <w:rPr>
          <w:rFonts w:asciiTheme="minorHAnsi" w:hAnsiTheme="minorHAnsi" w:cstheme="minorHAnsi"/>
          <w:b/>
          <w:sz w:val="20"/>
          <w:lang w:eastAsia="pl-PL"/>
        </w:rPr>
      </w:pPr>
    </w:p>
    <w:p w14:paraId="307620E5" w14:textId="4FDA7379"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Pr>
          <w:rFonts w:asciiTheme="minorHAnsi" w:hAnsiTheme="minorHAnsi" w:cstheme="minorHAnsi"/>
          <w:sz w:val="20"/>
          <w:szCs w:val="22"/>
        </w:rPr>
        <w:t>POST/DYS/OW/GZ/</w:t>
      </w:r>
      <w:r w:rsidR="000B1528">
        <w:rPr>
          <w:rFonts w:asciiTheme="minorHAnsi" w:hAnsiTheme="minorHAnsi" w:cstheme="minorHAnsi"/>
          <w:sz w:val="20"/>
          <w:szCs w:val="22"/>
        </w:rPr>
        <w:t>0</w:t>
      </w:r>
      <w:r w:rsidR="00BE5B5B">
        <w:rPr>
          <w:rFonts w:asciiTheme="minorHAnsi" w:hAnsiTheme="minorHAnsi" w:cstheme="minorHAnsi"/>
          <w:sz w:val="20"/>
          <w:szCs w:val="22"/>
        </w:rPr>
        <w:t>0</w:t>
      </w:r>
      <w:r w:rsidR="00C33EBB" w:rsidRPr="00C33EBB">
        <w:rPr>
          <w:rFonts w:asciiTheme="minorHAnsi" w:hAnsiTheme="minorHAnsi" w:cstheme="minorHAnsi"/>
          <w:sz w:val="20"/>
          <w:szCs w:val="22"/>
        </w:rPr>
        <w:fldChar w:fldCharType="begin"/>
      </w:r>
      <w:r w:rsidR="00C33EBB" w:rsidRPr="00C33EBB">
        <w:rPr>
          <w:rFonts w:asciiTheme="minorHAnsi" w:hAnsiTheme="minorHAnsi" w:cstheme="minorHAnsi"/>
          <w:sz w:val="20"/>
          <w:szCs w:val="22"/>
        </w:rPr>
        <w:instrText xml:space="preserve"> MERGEFIELD "nr_postepowania" </w:instrText>
      </w:r>
      <w:r w:rsidR="00C33EBB" w:rsidRPr="00C33EBB">
        <w:rPr>
          <w:rFonts w:asciiTheme="minorHAnsi" w:hAnsiTheme="minorHAnsi" w:cstheme="minorHAnsi"/>
          <w:sz w:val="20"/>
          <w:szCs w:val="22"/>
        </w:rPr>
        <w:fldChar w:fldCharType="separate"/>
      </w:r>
      <w:r w:rsidR="0020285F" w:rsidRPr="00F47163">
        <w:rPr>
          <w:rFonts w:asciiTheme="minorHAnsi" w:hAnsiTheme="minorHAnsi" w:cstheme="minorHAnsi"/>
          <w:noProof/>
          <w:sz w:val="20"/>
          <w:szCs w:val="22"/>
        </w:rPr>
        <w:t>157</w:t>
      </w:r>
      <w:r w:rsidR="00C33EBB" w:rsidRPr="00C33EBB">
        <w:rPr>
          <w:rFonts w:asciiTheme="minorHAnsi" w:hAnsiTheme="minorHAnsi" w:cstheme="minorHAnsi"/>
          <w:sz w:val="20"/>
          <w:szCs w:val="22"/>
        </w:rPr>
        <w:fldChar w:fldCharType="end"/>
      </w:r>
      <w:r w:rsidR="00C33EBB" w:rsidRPr="00C33EBB">
        <w:rPr>
          <w:rFonts w:asciiTheme="minorHAnsi" w:hAnsiTheme="minorHAnsi" w:cstheme="minorHAnsi"/>
          <w:sz w:val="20"/>
          <w:szCs w:val="22"/>
        </w:rPr>
        <w:t>/</w:t>
      </w:r>
      <w:r w:rsidR="00BD5ED3">
        <w:rPr>
          <w:rFonts w:asciiTheme="minorHAnsi" w:hAnsiTheme="minorHAnsi" w:cstheme="minorHAnsi"/>
          <w:sz w:val="20"/>
          <w:szCs w:val="22"/>
        </w:rPr>
        <w:t>202</w:t>
      </w:r>
      <w:r w:rsidR="000B1528">
        <w:rPr>
          <w:rFonts w:asciiTheme="minorHAnsi" w:hAnsiTheme="minorHAnsi" w:cstheme="minorHAnsi"/>
          <w:sz w:val="20"/>
          <w:szCs w:val="22"/>
        </w:rPr>
        <w:t>6</w:t>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CA3212">
          <w:headerReference w:type="even" r:id="rId12"/>
          <w:headerReference w:type="default" r:id="rId13"/>
          <w:footerReference w:type="even" r:id="rId14"/>
          <w:footerReference w:type="default" r:id="rId15"/>
          <w:headerReference w:type="first" r:id="rId16"/>
          <w:footerReference w:type="first" r:id="rId17"/>
          <w:pgSz w:w="11909" w:h="16834" w:code="9"/>
          <w:pgMar w:top="2160" w:right="1276" w:bottom="992" w:left="1559" w:header="567" w:footer="57" w:gutter="0"/>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6F405D53" w14:textId="77777777" w:rsidR="003C629B" w:rsidRPr="009C2468" w:rsidRDefault="003C629B" w:rsidP="003C629B">
      <w:pPr>
        <w:spacing w:after="160" w:line="240" w:lineRule="exact"/>
        <w:jc w:val="left"/>
        <w:rPr>
          <w:rFonts w:asciiTheme="minorHAnsi" w:hAnsiTheme="minorHAnsi" w:cstheme="minorHAnsi"/>
          <w:sz w:val="20"/>
        </w:rPr>
      </w:pPr>
    </w:p>
    <w:p w14:paraId="07C1AF5D" w14:textId="28748F09" w:rsidR="00221E34" w:rsidRDefault="00C94854" w:rsidP="00C94854">
      <w:pPr>
        <w:spacing w:after="200" w:line="276" w:lineRule="auto"/>
        <w:jc w:val="left"/>
        <w:rPr>
          <w:rFonts w:asciiTheme="minorHAnsi" w:hAnsiTheme="minorHAnsi" w:cstheme="minorHAnsi"/>
          <w:sz w:val="20"/>
        </w:rPr>
        <w:sectPr w:rsidR="00221E34" w:rsidSect="00CA3212">
          <w:footerReference w:type="first" r:id="rId18"/>
          <w:type w:val="continuous"/>
          <w:pgSz w:w="11909" w:h="16834" w:code="9"/>
          <w:pgMar w:top="1134" w:right="1276" w:bottom="992" w:left="1134" w:header="567" w:footer="376" w:gutter="0"/>
          <w:cols w:space="708"/>
          <w:titlePg/>
          <w:docGrid w:linePitch="299"/>
        </w:sectPr>
      </w:pPr>
      <w:r>
        <w:rPr>
          <w:rFonts w:asciiTheme="minorHAnsi" w:hAnsiTheme="minorHAnsi" w:cstheme="minorHAnsi"/>
          <w:sz w:val="20"/>
        </w:rPr>
        <w:br w:type="page"/>
      </w:r>
    </w:p>
    <w:p w14:paraId="419F2253" w14:textId="5F5A97CC" w:rsidR="003A328C" w:rsidRDefault="003A328C" w:rsidP="007C622D">
      <w:pPr>
        <w:rPr>
          <w:rFonts w:asciiTheme="minorHAnsi" w:hAnsiTheme="minorHAnsi" w:cstheme="minorHAnsi"/>
          <w:b/>
          <w:bCs/>
          <w:color w:val="000000"/>
          <w:sz w:val="20"/>
        </w:rPr>
      </w:pPr>
    </w:p>
    <w:p w14:paraId="2B83AD2F" w14:textId="5DD14DB6" w:rsidR="007C622D" w:rsidRPr="007C622D" w:rsidRDefault="007C622D" w:rsidP="007C622D">
      <w:pPr>
        <w:rPr>
          <w:rFonts w:asciiTheme="minorHAnsi" w:hAnsiTheme="minorHAnsi" w:cstheme="minorHAnsi"/>
          <w:sz w:val="20"/>
        </w:rPr>
      </w:pPr>
      <w:r w:rsidRPr="007C622D">
        <w:rPr>
          <w:rFonts w:asciiTheme="minorHAnsi" w:hAnsiTheme="minorHAnsi" w:cstheme="minorHAnsi"/>
          <w:b/>
          <w:bCs/>
          <w:color w:val="000000"/>
          <w:sz w:val="20"/>
        </w:rPr>
        <w:t xml:space="preserve">ZAŁĄCZNIK NR 4  DO SWZ –  OŚWIADCZENIE O BRAKU PODSTAW WYKLUCZENIA NA PODSTAWIE PRZESŁANEK WSKAZANYCH W PRZEPISACH USTAWY O SZCZEGÓLNYCH ROZWIĄZANIACH W ZAKRESIE PRZECIWDZIAŁANIA WSPIERANIU AGRESJI NA UKRAINĘ ORAZ ROZPORZĄDZENIA (UE) 2022/576 Z DNIA 8 KWIETNIA 2022 R. </w:t>
      </w:r>
    </w:p>
    <w:p w14:paraId="7597B0B9" w14:textId="77777777" w:rsidR="007C622D" w:rsidRPr="007C622D"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7C622D" w14:paraId="5AA4F502" w14:textId="77777777" w:rsidTr="00BB14B1">
        <w:trPr>
          <w:trHeight w:val="1820"/>
          <w:jc w:val="center"/>
        </w:trPr>
        <w:tc>
          <w:tcPr>
            <w:tcW w:w="3965" w:type="dxa"/>
            <w:tcBorders>
              <w:right w:val="single" w:sz="4" w:space="0" w:color="auto"/>
            </w:tcBorders>
          </w:tcPr>
          <w:p w14:paraId="5763A271" w14:textId="77777777" w:rsidR="007C622D" w:rsidRPr="007C622D" w:rsidRDefault="007C622D" w:rsidP="007C622D">
            <w:pPr>
              <w:ind w:right="28"/>
              <w:jc w:val="left"/>
              <w:rPr>
                <w:rFonts w:asciiTheme="minorHAnsi" w:hAnsiTheme="minorHAnsi" w:cstheme="minorHAnsi"/>
                <w:b/>
                <w:i/>
                <w:iCs/>
                <w:u w:val="single"/>
              </w:rPr>
            </w:pPr>
            <w:r w:rsidRPr="007C622D">
              <w:rPr>
                <w:rFonts w:asciiTheme="minorHAnsi" w:hAnsiTheme="minorHAnsi" w:cstheme="minorHAnsi"/>
                <w:b/>
                <w:i/>
                <w:iCs/>
                <w:u w:val="single"/>
              </w:rPr>
              <w:t>Wykonawca</w:t>
            </w:r>
          </w:p>
          <w:p w14:paraId="245B9EFF" w14:textId="77777777" w:rsidR="007C622D" w:rsidRPr="007C622D" w:rsidRDefault="007C622D" w:rsidP="007C622D">
            <w:pPr>
              <w:ind w:right="28"/>
              <w:jc w:val="left"/>
              <w:rPr>
                <w:rFonts w:asciiTheme="minorHAnsi" w:hAnsiTheme="minorHAnsi" w:cstheme="minorHAnsi"/>
              </w:rPr>
            </w:pPr>
          </w:p>
          <w:p w14:paraId="69EF5D39"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1ED84394"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69A53F82" w14:textId="77777777" w:rsidR="007C622D" w:rsidRPr="007C622D" w:rsidRDefault="007C622D" w:rsidP="007C622D">
            <w:pPr>
              <w:ind w:right="28"/>
              <w:jc w:val="center"/>
              <w:rPr>
                <w:rFonts w:asciiTheme="minorHAnsi" w:hAnsiTheme="minorHAnsi" w:cstheme="minorHAnsi"/>
                <w:i/>
              </w:rPr>
            </w:pPr>
            <w:r w:rsidRPr="007C622D">
              <w:rPr>
                <w:rFonts w:asciiTheme="minorHAnsi" w:hAnsiTheme="minorHAnsi" w:cstheme="minorHAnsi"/>
                <w:i/>
              </w:rPr>
              <w:t>Nazwa i adres</w:t>
            </w:r>
          </w:p>
          <w:p w14:paraId="038247A8" w14:textId="77777777" w:rsidR="007C622D" w:rsidRPr="007C622D"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7C622D"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7C622D" w:rsidRDefault="007C622D" w:rsidP="007C622D">
            <w:pPr>
              <w:spacing w:line="360" w:lineRule="auto"/>
              <w:rPr>
                <w:rFonts w:asciiTheme="minorHAnsi" w:eastAsiaTheme="majorEastAsia" w:hAnsiTheme="minorHAnsi" w:cstheme="minorHAnsi"/>
                <w:b/>
                <w:i/>
                <w:iCs/>
                <w:u w:val="single"/>
              </w:rPr>
            </w:pPr>
            <w:r w:rsidRPr="007C622D">
              <w:rPr>
                <w:rFonts w:asciiTheme="minorHAnsi" w:eastAsiaTheme="majorEastAsia" w:hAnsiTheme="minorHAnsi" w:cstheme="minorHAnsi"/>
                <w:b/>
                <w:i/>
                <w:iCs/>
                <w:u w:val="single"/>
              </w:rPr>
              <w:t xml:space="preserve">Zamawiający </w:t>
            </w:r>
          </w:p>
          <w:p w14:paraId="5389C61B"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w:t>
            </w:r>
          </w:p>
          <w:p w14:paraId="6781E853" w14:textId="77777777" w:rsidR="007C622D" w:rsidRPr="007C622D" w:rsidRDefault="007C622D" w:rsidP="007C622D">
            <w:pPr>
              <w:spacing w:before="120" w:after="120" w:line="240" w:lineRule="auto"/>
              <w:contextualSpacing/>
              <w:jc w:val="center"/>
              <w:rPr>
                <w:rFonts w:asciiTheme="minorHAnsi" w:eastAsia="Calibri" w:hAnsiTheme="minorHAnsi" w:cstheme="minorHAnsi"/>
              </w:rPr>
            </w:pPr>
            <w:r w:rsidRPr="007C622D">
              <w:rPr>
                <w:rFonts w:asciiTheme="minorHAnsi" w:eastAsia="Calibri" w:hAnsiTheme="minorHAnsi" w:cstheme="minorHAnsi"/>
              </w:rPr>
              <w:t>w imieniu i na rzecz której działa:</w:t>
            </w:r>
          </w:p>
          <w:p w14:paraId="2ED0428D"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 Oddział Warszawa</w:t>
            </w:r>
          </w:p>
          <w:p w14:paraId="112885E2" w14:textId="0695F7C3" w:rsidR="007C622D" w:rsidRPr="007C622D" w:rsidRDefault="007C622D" w:rsidP="007C622D">
            <w:pPr>
              <w:spacing w:line="360" w:lineRule="auto"/>
              <w:jc w:val="center"/>
              <w:rPr>
                <w:rFonts w:asciiTheme="minorHAnsi" w:eastAsiaTheme="majorEastAsia" w:hAnsiTheme="minorHAnsi" w:cstheme="minorHAnsi"/>
                <w:i/>
                <w:iCs/>
              </w:rPr>
            </w:pPr>
            <w:r w:rsidRPr="007C622D">
              <w:rPr>
                <w:rFonts w:asciiTheme="minorHAnsi" w:eastAsia="Calibri" w:hAnsiTheme="minorHAnsi" w:cstheme="minorHAnsi"/>
                <w:b/>
              </w:rPr>
              <w:t>ul. Marsa 95, 04-470 Warszawa</w:t>
            </w:r>
          </w:p>
        </w:tc>
      </w:tr>
    </w:tbl>
    <w:p w14:paraId="24A7782F" w14:textId="75A0A1AF" w:rsidR="007C622D" w:rsidRPr="007C622D" w:rsidRDefault="007C622D" w:rsidP="007C622D">
      <w:pPr>
        <w:spacing w:after="80" w:line="240" w:lineRule="exact"/>
        <w:jc w:val="left"/>
        <w:rPr>
          <w:rFonts w:asciiTheme="minorHAnsi" w:hAnsiTheme="minorHAnsi" w:cstheme="minorHAnsi"/>
          <w:sz w:val="20"/>
        </w:rPr>
      </w:pPr>
    </w:p>
    <w:p w14:paraId="3913CCDA" w14:textId="77777777" w:rsidR="000A2B2D" w:rsidRPr="004A2D89" w:rsidRDefault="000A2B2D" w:rsidP="000A2B2D">
      <w:pPr>
        <w:tabs>
          <w:tab w:val="left" w:pos="1628"/>
        </w:tabs>
        <w:jc w:val="center"/>
        <w:rPr>
          <w:rFonts w:asciiTheme="minorHAnsi" w:hAnsiTheme="minorHAnsi" w:cstheme="minorHAnsi"/>
          <w:b/>
          <w:sz w:val="20"/>
        </w:rPr>
      </w:pPr>
      <w:r w:rsidRPr="004A2D89">
        <w:rPr>
          <w:rFonts w:asciiTheme="minorHAnsi" w:hAnsiTheme="minorHAnsi" w:cstheme="minorHAnsi"/>
          <w:b/>
          <w:sz w:val="20"/>
        </w:rPr>
        <w:t xml:space="preserve">OŚWIADCZENIE O BRAKU PODSTAW WYKLUCZENIA </w:t>
      </w:r>
    </w:p>
    <w:p w14:paraId="5C46616B" w14:textId="2D2801C2" w:rsidR="000A2B2D" w:rsidRPr="000B1528" w:rsidRDefault="000A2B2D" w:rsidP="000B1528">
      <w:pPr>
        <w:tabs>
          <w:tab w:val="left" w:pos="1628"/>
        </w:tabs>
        <w:jc w:val="center"/>
        <w:rPr>
          <w:rFonts w:asciiTheme="minorHAnsi" w:hAnsiTheme="minorHAnsi" w:cstheme="minorHAnsi"/>
          <w:b/>
          <w:sz w:val="20"/>
        </w:rPr>
      </w:pPr>
      <w:r w:rsidRPr="004A2D89">
        <w:rPr>
          <w:rFonts w:asciiTheme="minorHAnsi" w:hAnsiTheme="minorHAnsi" w:cstheme="minorHAnsi"/>
          <w:b/>
          <w:sz w:val="20"/>
        </w:rPr>
        <w:t>NA PODSTAWIE PRZESŁANEK WSKAZANYCH W PRZEPISACH USTAWY O SZCZEGÓLNYCH ROZWIĄZANIACH W ZAKRESIE PRZECIWDZIAŁANIA WSPIERANIU AGRESJI NA UKRAINĘ ORAZ ROZPORZĄDZENIA (UE) 2022/576 Z DNIA 8 KWIETNIA 2022 R.</w:t>
      </w:r>
    </w:p>
    <w:p w14:paraId="1314257C" w14:textId="77777777" w:rsidR="000A2B2D" w:rsidRPr="004A2D89" w:rsidRDefault="000A2B2D" w:rsidP="000A2B2D">
      <w:pPr>
        <w:rPr>
          <w:rFonts w:asciiTheme="minorHAnsi" w:hAnsiTheme="minorHAnsi" w:cstheme="minorHAnsi"/>
          <w:sz w:val="20"/>
        </w:rPr>
      </w:pPr>
      <w:r w:rsidRPr="004A2D89">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6EEB0D6" w14:textId="77777777" w:rsidR="000A2B2D" w:rsidRPr="004A2D89" w:rsidRDefault="000A2B2D" w:rsidP="000A2B2D">
      <w:pPr>
        <w:rPr>
          <w:rFonts w:asciiTheme="minorHAnsi" w:hAnsiTheme="minorHAnsi" w:cstheme="minorHAnsi"/>
          <w:sz w:val="20"/>
        </w:rPr>
      </w:pPr>
    </w:p>
    <w:p w14:paraId="0E02AA5B" w14:textId="043A68FD" w:rsidR="000A2B2D" w:rsidRPr="004A2D89" w:rsidRDefault="000A2B2D" w:rsidP="000A2B2D">
      <w:pPr>
        <w:rPr>
          <w:rFonts w:asciiTheme="minorHAnsi" w:hAnsiTheme="minorHAnsi" w:cstheme="minorHAnsi"/>
          <w:b/>
          <w:bCs/>
          <w:sz w:val="20"/>
        </w:rPr>
      </w:pPr>
      <w:r w:rsidRPr="004A2D89">
        <w:rPr>
          <w:rFonts w:asciiTheme="minorHAnsi" w:hAnsiTheme="minorHAnsi" w:cstheme="minorHAnsi"/>
          <w:b/>
          <w:bCs/>
          <w:sz w:val="20"/>
        </w:rPr>
        <w:t xml:space="preserve">Na potrzeby postępowania o udzielenie zamówienia prowadzonego pn. </w:t>
      </w:r>
      <w:r w:rsidR="000B1528" w:rsidRPr="000B1528">
        <w:rPr>
          <w:rFonts w:asciiTheme="minorHAnsi" w:hAnsiTheme="minorHAnsi" w:cstheme="minorHAnsi"/>
          <w:b/>
          <w:bCs/>
          <w:i/>
          <w:sz w:val="20"/>
        </w:rPr>
        <w:t>Roboty budowlane na terenie PGE Dystrybucja S.A. Oddział Warszawa Rejon Energetyczny Ostrołęka w podziale na 3 zadania: ZADANIE 1 - modernizacja pomieszczeń biurowych w budynku siedziby RE Ostrołęka; ZADANIE 2 - modernizacja elewacji bud</w:t>
      </w:r>
      <w:r w:rsidR="000B1528">
        <w:rPr>
          <w:rFonts w:asciiTheme="minorHAnsi" w:hAnsiTheme="minorHAnsi" w:cstheme="minorHAnsi"/>
          <w:b/>
          <w:bCs/>
          <w:i/>
          <w:sz w:val="20"/>
        </w:rPr>
        <w:t>yn</w:t>
      </w:r>
      <w:r w:rsidR="000B1528" w:rsidRPr="000B1528">
        <w:rPr>
          <w:rFonts w:asciiTheme="minorHAnsi" w:hAnsiTheme="minorHAnsi" w:cstheme="minorHAnsi"/>
          <w:b/>
          <w:bCs/>
          <w:i/>
          <w:sz w:val="20"/>
        </w:rPr>
        <w:t>ku siedziby PE Ostrołęka; ZADANIE 3 - montaż 21 sztuk rolet w pomieszczeniach budynku RE Ostrołęka.</w:t>
      </w:r>
      <w:r w:rsidRPr="004A2D89">
        <w:rPr>
          <w:rFonts w:asciiTheme="minorHAnsi" w:hAnsiTheme="minorHAnsi" w:cstheme="minorHAnsi"/>
          <w:b/>
          <w:bCs/>
          <w:sz w:val="20"/>
        </w:rPr>
        <w:t xml:space="preserve">, nr </w:t>
      </w:r>
      <w:r w:rsidR="000B1528">
        <w:rPr>
          <w:rFonts w:asciiTheme="minorHAnsi" w:hAnsiTheme="minorHAnsi" w:cstheme="minorHAnsi"/>
          <w:b/>
          <w:bCs/>
          <w:sz w:val="20"/>
        </w:rPr>
        <w:t>POST/DYS/OW/GZ</w:t>
      </w:r>
      <w:r w:rsidR="00470647">
        <w:rPr>
          <w:rFonts w:asciiTheme="minorHAnsi" w:hAnsiTheme="minorHAnsi" w:cstheme="minorHAnsi"/>
          <w:b/>
          <w:bCs/>
          <w:sz w:val="20"/>
        </w:rPr>
        <w:t>/00157/2026</w:t>
      </w:r>
      <w:r w:rsidRPr="004A2D89">
        <w:rPr>
          <w:rFonts w:asciiTheme="minorHAnsi" w:hAnsiTheme="minorHAnsi" w:cstheme="minorHAnsi"/>
          <w:b/>
          <w:bCs/>
          <w:sz w:val="20"/>
        </w:rPr>
        <w:t xml:space="preserve">, prowadzonego przez </w:t>
      </w:r>
      <w:r w:rsidR="000B1528" w:rsidRPr="000B1528">
        <w:rPr>
          <w:rFonts w:asciiTheme="minorHAnsi" w:hAnsiTheme="minorHAnsi" w:cstheme="minorHAnsi"/>
          <w:b/>
          <w:bCs/>
          <w:sz w:val="20"/>
        </w:rPr>
        <w:t>PGE Dystrybucja S.A. Oddział Warszawa</w:t>
      </w:r>
      <w:r w:rsidRPr="004A2D89">
        <w:rPr>
          <w:rFonts w:asciiTheme="minorHAnsi" w:hAnsiTheme="minorHAnsi" w:cstheme="minorHAnsi"/>
          <w:b/>
          <w:bCs/>
          <w:i/>
          <w:sz w:val="20"/>
        </w:rPr>
        <w:t xml:space="preserve">, </w:t>
      </w:r>
      <w:r w:rsidRPr="004A2D89">
        <w:rPr>
          <w:rFonts w:asciiTheme="minorHAnsi" w:hAnsiTheme="minorHAnsi" w:cstheme="minorHAnsi"/>
          <w:b/>
          <w:bCs/>
          <w:sz w:val="20"/>
        </w:rPr>
        <w:t>oświadczam, co następuje:</w:t>
      </w:r>
    </w:p>
    <w:p w14:paraId="174E29C5" w14:textId="77777777" w:rsidR="000A2B2D" w:rsidRPr="004A2D89" w:rsidRDefault="000A2B2D" w:rsidP="000A2B2D">
      <w:pPr>
        <w:rPr>
          <w:rFonts w:asciiTheme="minorHAnsi" w:hAnsiTheme="minorHAnsi" w:cstheme="minorHAnsi"/>
          <w:sz w:val="20"/>
        </w:rPr>
      </w:pPr>
    </w:p>
    <w:p w14:paraId="2CA533B3" w14:textId="77777777" w:rsidR="000A2B2D" w:rsidRPr="004A2D89" w:rsidRDefault="000A2B2D" w:rsidP="000A2B2D">
      <w:pPr>
        <w:rPr>
          <w:rFonts w:asciiTheme="minorHAnsi" w:hAnsiTheme="minorHAnsi" w:cstheme="minorHAnsi"/>
          <w:b/>
          <w:sz w:val="20"/>
        </w:rPr>
      </w:pPr>
      <w:r w:rsidRPr="004A2D89">
        <w:rPr>
          <w:rFonts w:asciiTheme="minorHAnsi" w:hAnsiTheme="minorHAnsi" w:cstheme="minorHAnsi"/>
          <w:b/>
          <w:sz w:val="20"/>
        </w:rPr>
        <w:t>OŚWIADCZENIA DOTYCZĄCE WYKONAWCY:</w:t>
      </w:r>
    </w:p>
    <w:p w14:paraId="58BD184B" w14:textId="77777777" w:rsidR="000A2B2D" w:rsidRPr="004A2D89" w:rsidRDefault="000A2B2D" w:rsidP="000A2B2D">
      <w:pPr>
        <w:numPr>
          <w:ilvl w:val="0"/>
          <w:numId w:val="37"/>
        </w:numPr>
        <w:ind w:left="284" w:hanging="284"/>
        <w:rPr>
          <w:rFonts w:asciiTheme="minorHAnsi" w:hAnsiTheme="minorHAnsi" w:cstheme="minorHAnsi"/>
          <w:sz w:val="20"/>
        </w:rPr>
      </w:pPr>
      <w:r w:rsidRPr="004A2D89">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r w:rsidRPr="004A2D89">
        <w:rPr>
          <w:rFonts w:asciiTheme="minorHAnsi" w:hAnsiTheme="minorHAnsi" w:cstheme="minorHAnsi"/>
          <w:sz w:val="20"/>
          <w:vertAlign w:val="superscript"/>
        </w:rPr>
        <w:footnoteReference w:id="8"/>
      </w:r>
    </w:p>
    <w:p w14:paraId="6959CCE9" w14:textId="77777777" w:rsidR="000A2B2D" w:rsidRPr="004A2D89" w:rsidRDefault="000A2B2D" w:rsidP="000A2B2D">
      <w:pPr>
        <w:numPr>
          <w:ilvl w:val="0"/>
          <w:numId w:val="37"/>
        </w:numPr>
        <w:ind w:left="284" w:hanging="284"/>
        <w:rPr>
          <w:rFonts w:asciiTheme="minorHAnsi" w:hAnsiTheme="minorHAnsi" w:cstheme="minorHAnsi"/>
          <w:bCs/>
          <w:sz w:val="20"/>
        </w:rPr>
      </w:pPr>
      <w:r w:rsidRPr="004A2D89">
        <w:rPr>
          <w:rFonts w:asciiTheme="minorHAnsi" w:hAnsiTheme="minorHAnsi" w:cstheme="minorHAnsi"/>
          <w:sz w:val="20"/>
        </w:rPr>
        <w:t>Oświadczam, że nie zachodzą w stosunku do mnie przesłanki wykluczenia z postępowania na podstawie art. 7 ust. 1 ustawy z dnia 13 kwietnia 2022 r.</w:t>
      </w:r>
      <w:r w:rsidRPr="004A2D89">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4A2D89">
        <w:rPr>
          <w:rFonts w:asciiTheme="minorHAnsi" w:hAnsiTheme="minorHAnsi" w:cstheme="minorHAnsi"/>
          <w:sz w:val="20"/>
        </w:rPr>
        <w:t>(</w:t>
      </w:r>
      <w:proofErr w:type="spellStart"/>
      <w:r w:rsidRPr="004A2D89">
        <w:rPr>
          <w:rFonts w:asciiTheme="minorHAnsi" w:hAnsiTheme="minorHAnsi" w:cstheme="minorHAnsi"/>
          <w:sz w:val="20"/>
        </w:rPr>
        <w:t>t.j</w:t>
      </w:r>
      <w:proofErr w:type="spellEnd"/>
      <w:r w:rsidRPr="004A2D89">
        <w:rPr>
          <w:rFonts w:asciiTheme="minorHAnsi" w:hAnsiTheme="minorHAnsi" w:cstheme="minorHAnsi"/>
          <w:sz w:val="20"/>
        </w:rPr>
        <w:t>. Dz. U. z 2025 r. poz. 514)</w:t>
      </w:r>
      <w:r w:rsidRPr="004A2D89">
        <w:rPr>
          <w:rFonts w:asciiTheme="minorHAnsi" w:hAnsiTheme="minorHAnsi" w:cstheme="minorHAnsi"/>
          <w:iCs/>
          <w:sz w:val="20"/>
        </w:rPr>
        <w:t>.</w:t>
      </w:r>
      <w:r w:rsidRPr="004A2D89">
        <w:rPr>
          <w:rFonts w:asciiTheme="minorHAnsi" w:hAnsiTheme="minorHAnsi" w:cstheme="minorHAnsi"/>
          <w:sz w:val="20"/>
          <w:vertAlign w:val="superscript"/>
        </w:rPr>
        <w:footnoteReference w:id="9"/>
      </w:r>
    </w:p>
    <w:p w14:paraId="3516F46A" w14:textId="77777777" w:rsidR="000A2B2D" w:rsidRPr="004A2D89" w:rsidRDefault="000A2B2D" w:rsidP="000A2B2D">
      <w:pPr>
        <w:rPr>
          <w:rFonts w:asciiTheme="minorHAnsi" w:hAnsiTheme="minorHAnsi" w:cstheme="minorHAnsi"/>
          <w:b/>
          <w:sz w:val="20"/>
        </w:rPr>
      </w:pPr>
      <w:r w:rsidRPr="004A2D89">
        <w:rPr>
          <w:rFonts w:asciiTheme="minorHAnsi" w:hAnsiTheme="minorHAnsi" w:cstheme="minorHAnsi"/>
          <w:b/>
          <w:sz w:val="20"/>
        </w:rPr>
        <w:lastRenderedPageBreak/>
        <w:t>OŚWIADCZENIE DOTYCZĄCE PODWYKONAWCY, NA KTÓREGO PRZYPADA PONAD 10% WARTOŚCI ZAMÓWIENIA:</w:t>
      </w:r>
    </w:p>
    <w:p w14:paraId="4CAB6451" w14:textId="77777777" w:rsidR="000A2B2D" w:rsidRPr="004A2D89" w:rsidRDefault="000A2B2D" w:rsidP="000A2B2D">
      <w:pPr>
        <w:rPr>
          <w:rFonts w:asciiTheme="minorHAnsi" w:hAnsiTheme="minorHAnsi" w:cstheme="minorHAnsi"/>
          <w:sz w:val="20"/>
        </w:rPr>
      </w:pPr>
      <w:r w:rsidRPr="004A2D89">
        <w:rPr>
          <w:rFonts w:asciiTheme="minorHAnsi" w:hAnsiTheme="minorHAnsi" w:cstheme="minorHAnsi"/>
          <w:sz w:val="20"/>
        </w:rPr>
        <w:t>[UWAGA</w:t>
      </w:r>
      <w:r w:rsidRPr="004A2D89">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4A2D89">
        <w:rPr>
          <w:rFonts w:asciiTheme="minorHAnsi" w:hAnsiTheme="minorHAnsi" w:cstheme="minorHAnsi"/>
          <w:sz w:val="20"/>
        </w:rPr>
        <w:t>]</w:t>
      </w:r>
    </w:p>
    <w:p w14:paraId="66346126" w14:textId="77777777" w:rsidR="000A2B2D" w:rsidRPr="004A2D89" w:rsidRDefault="000A2B2D" w:rsidP="000A2B2D">
      <w:pPr>
        <w:rPr>
          <w:rFonts w:asciiTheme="minorHAnsi" w:hAnsiTheme="minorHAnsi" w:cstheme="minorHAnsi"/>
          <w:sz w:val="20"/>
        </w:rPr>
      </w:pPr>
      <w:r w:rsidRPr="004A2D89">
        <w:rPr>
          <w:rFonts w:asciiTheme="minorHAnsi" w:hAnsiTheme="minorHAnsi" w:cstheme="minorHAnsi"/>
          <w:sz w:val="20"/>
        </w:rPr>
        <w:t xml:space="preserve">Oświadczam, że w stosunku do następującego podmiotu, będącego podwykonawcą, na którego przypada ponad 10% wartości zamówienia: ……………………………………………………………………………………………….… </w:t>
      </w:r>
      <w:r w:rsidRPr="004A2D89">
        <w:rPr>
          <w:rFonts w:asciiTheme="minorHAnsi" w:hAnsiTheme="minorHAnsi" w:cstheme="minorHAnsi"/>
          <w:i/>
          <w:sz w:val="20"/>
        </w:rPr>
        <w:t xml:space="preserve">(podać pełną nazwę/ firmę, adres, a także w zależności od podmiotu: NIP/ PESEL, KRS/ </w:t>
      </w:r>
      <w:proofErr w:type="spellStart"/>
      <w:r w:rsidRPr="004A2D89">
        <w:rPr>
          <w:rFonts w:asciiTheme="minorHAnsi" w:hAnsiTheme="minorHAnsi" w:cstheme="minorHAnsi"/>
          <w:i/>
          <w:sz w:val="20"/>
        </w:rPr>
        <w:t>CEiDG</w:t>
      </w:r>
      <w:proofErr w:type="spellEnd"/>
      <w:r w:rsidRPr="004A2D89">
        <w:rPr>
          <w:rFonts w:asciiTheme="minorHAnsi" w:hAnsiTheme="minorHAnsi" w:cstheme="minorHAnsi"/>
          <w:i/>
          <w:sz w:val="20"/>
        </w:rPr>
        <w:t>)</w:t>
      </w:r>
      <w:r w:rsidRPr="004A2D89">
        <w:rPr>
          <w:rFonts w:asciiTheme="minorHAnsi" w:hAnsiTheme="minorHAnsi" w:cstheme="minorHAnsi"/>
          <w:sz w:val="20"/>
        </w:rPr>
        <w:t>, nie zachodzą podstawy wykluczenia z postępowania o udzielenie zamówienia przewidziane w art. 5k rozporządzenia 833/2014 w brzmieniu nadanym rozporządzeniem 2022/576, zaktualizowanym rozporządzeniem Rady (UE) 2025/2033.</w:t>
      </w:r>
    </w:p>
    <w:p w14:paraId="027FD3F6" w14:textId="77777777" w:rsidR="000A2B2D" w:rsidRPr="004A2D89" w:rsidRDefault="000A2B2D" w:rsidP="000A2B2D">
      <w:pPr>
        <w:rPr>
          <w:rFonts w:asciiTheme="minorHAnsi" w:hAnsiTheme="minorHAnsi" w:cstheme="minorHAnsi"/>
          <w:b/>
          <w:sz w:val="20"/>
        </w:rPr>
      </w:pPr>
      <w:r w:rsidRPr="004A2D89">
        <w:rPr>
          <w:rFonts w:asciiTheme="minorHAnsi" w:hAnsiTheme="minorHAnsi" w:cstheme="minorHAnsi"/>
          <w:b/>
          <w:sz w:val="20"/>
        </w:rPr>
        <w:t>OŚWIADCZENIE DOTYCZĄCE DOSTAWCY, NA KTÓREGO PRZYPADA PONAD 10% WARTOŚCI ZAMÓWIENIA:</w:t>
      </w:r>
    </w:p>
    <w:p w14:paraId="7CF34015" w14:textId="77777777" w:rsidR="000A2B2D" w:rsidRPr="004A2D89" w:rsidRDefault="000A2B2D" w:rsidP="000A2B2D">
      <w:pPr>
        <w:rPr>
          <w:rFonts w:asciiTheme="minorHAnsi" w:hAnsiTheme="minorHAnsi" w:cstheme="minorHAnsi"/>
          <w:sz w:val="20"/>
        </w:rPr>
      </w:pPr>
      <w:r w:rsidRPr="004A2D89">
        <w:rPr>
          <w:rFonts w:asciiTheme="minorHAnsi" w:hAnsiTheme="minorHAnsi" w:cstheme="minorHAnsi"/>
          <w:sz w:val="20"/>
        </w:rPr>
        <w:t>[UWAGA</w:t>
      </w:r>
      <w:r w:rsidRPr="004A2D89">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4A2D89">
        <w:rPr>
          <w:rFonts w:asciiTheme="minorHAnsi" w:hAnsiTheme="minorHAnsi" w:cstheme="minorHAnsi"/>
          <w:sz w:val="20"/>
        </w:rPr>
        <w:t>]</w:t>
      </w:r>
    </w:p>
    <w:p w14:paraId="1AEE5CEB" w14:textId="77777777" w:rsidR="000A2B2D" w:rsidRPr="004A2D89" w:rsidRDefault="000A2B2D" w:rsidP="000A2B2D">
      <w:pPr>
        <w:rPr>
          <w:rFonts w:asciiTheme="minorHAnsi" w:hAnsiTheme="minorHAnsi" w:cstheme="minorHAnsi"/>
          <w:sz w:val="20"/>
        </w:rPr>
      </w:pPr>
      <w:r w:rsidRPr="004A2D89">
        <w:rPr>
          <w:rFonts w:asciiTheme="minorHAnsi" w:hAnsiTheme="minorHAnsi" w:cstheme="minorHAnsi"/>
          <w:sz w:val="20"/>
        </w:rPr>
        <w:t xml:space="preserve">Oświadczam, że w stosunku do następującego podmiotu, będącego dostawcą, na którego przypada ponad 10% wartości zamówienia: ……………………………………………………………………………………………….………..….…… </w:t>
      </w:r>
      <w:r w:rsidRPr="004A2D89">
        <w:rPr>
          <w:rFonts w:asciiTheme="minorHAnsi" w:hAnsiTheme="minorHAnsi" w:cstheme="minorHAnsi"/>
          <w:i/>
          <w:sz w:val="20"/>
        </w:rPr>
        <w:t>(podać pełną nazwę/firmę, adres, a także w zależności od podmiotu: NIP/PESEL, KRS/</w:t>
      </w:r>
      <w:proofErr w:type="spellStart"/>
      <w:r w:rsidRPr="004A2D89">
        <w:rPr>
          <w:rFonts w:asciiTheme="minorHAnsi" w:hAnsiTheme="minorHAnsi" w:cstheme="minorHAnsi"/>
          <w:i/>
          <w:sz w:val="20"/>
        </w:rPr>
        <w:t>CEiDG</w:t>
      </w:r>
      <w:proofErr w:type="spellEnd"/>
      <w:r w:rsidRPr="004A2D89">
        <w:rPr>
          <w:rFonts w:asciiTheme="minorHAnsi" w:hAnsiTheme="minorHAnsi" w:cstheme="minorHAnsi"/>
          <w:i/>
          <w:sz w:val="20"/>
        </w:rPr>
        <w:t>)</w:t>
      </w:r>
      <w:r w:rsidRPr="004A2D89">
        <w:rPr>
          <w:rFonts w:asciiTheme="minorHAnsi" w:hAnsiTheme="minorHAnsi" w:cstheme="minorHAnsi"/>
          <w:sz w:val="20"/>
        </w:rPr>
        <w:t>, nie zachodzą podstawy wykluczenia z postępowania o udzielenie zamówienia przewidziane w art. 5k rozporządzenia 833/2014 w brzmieniu nadanym rozporządzeniem 2022/576, zaktualizowanym rozporządzeniem Rady (UE) 2025/2033.</w:t>
      </w:r>
    </w:p>
    <w:p w14:paraId="456F7485" w14:textId="77777777" w:rsidR="000A2B2D" w:rsidRPr="004A2D89" w:rsidRDefault="000A2B2D" w:rsidP="000A2B2D">
      <w:pPr>
        <w:rPr>
          <w:rFonts w:asciiTheme="minorHAnsi" w:hAnsiTheme="minorHAnsi" w:cstheme="minorHAnsi"/>
          <w:b/>
          <w:sz w:val="20"/>
        </w:rPr>
      </w:pPr>
      <w:r w:rsidRPr="004A2D89">
        <w:rPr>
          <w:rFonts w:asciiTheme="minorHAnsi" w:hAnsiTheme="minorHAnsi" w:cstheme="minorHAnsi"/>
          <w:b/>
          <w:sz w:val="20"/>
        </w:rPr>
        <w:t>OŚWIADCZENIE DOTYCZĄCE PODANYCH INFORMACJI:</w:t>
      </w:r>
    </w:p>
    <w:p w14:paraId="5FD5E14A" w14:textId="77777777" w:rsidR="000A2B2D" w:rsidRPr="004A2D89" w:rsidRDefault="000A2B2D" w:rsidP="000A2B2D">
      <w:pPr>
        <w:rPr>
          <w:rFonts w:asciiTheme="minorHAnsi" w:hAnsiTheme="minorHAnsi" w:cstheme="minorHAnsi"/>
          <w:sz w:val="20"/>
        </w:rPr>
      </w:pPr>
      <w:r w:rsidRPr="004A2D89">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B30BEF5" w14:textId="77777777" w:rsidR="000A2B2D" w:rsidRPr="004A2D89" w:rsidRDefault="000A2B2D" w:rsidP="000A2B2D">
      <w:pPr>
        <w:rPr>
          <w:rFonts w:asciiTheme="minorHAnsi" w:hAnsiTheme="minorHAnsi" w:cstheme="minorHAnsi"/>
          <w:b/>
          <w:sz w:val="20"/>
        </w:rPr>
      </w:pPr>
      <w:r w:rsidRPr="004A2D89">
        <w:rPr>
          <w:rFonts w:asciiTheme="minorHAnsi" w:hAnsiTheme="minorHAnsi" w:cstheme="minorHAnsi"/>
          <w:b/>
          <w:sz w:val="20"/>
        </w:rPr>
        <w:t>INFORMACJA DOTYCZĄCA DOSTĘPU DO PODMIOTOWYCH ŚRODKÓW DOWODOWYCH/ DOKUMENTÓW REJESTROWYCH/DOKUMENTÓW</w:t>
      </w:r>
      <w:r w:rsidRPr="004A2D89">
        <w:rPr>
          <w:rFonts w:asciiTheme="minorHAnsi" w:hAnsiTheme="minorHAnsi" w:cstheme="minorHAnsi"/>
          <w:sz w:val="20"/>
        </w:rPr>
        <w:t xml:space="preserve"> </w:t>
      </w:r>
      <w:r w:rsidRPr="004A2D89">
        <w:rPr>
          <w:rFonts w:asciiTheme="minorHAnsi" w:hAnsiTheme="minorHAnsi" w:cstheme="minorHAnsi"/>
          <w:b/>
          <w:sz w:val="20"/>
        </w:rPr>
        <w:t>OKREŚLAJĄCYCH BENEFICJENTÓW RZECZYWISTYCH WYKONAWCY:</w:t>
      </w:r>
    </w:p>
    <w:p w14:paraId="081A8623" w14:textId="77777777" w:rsidR="000A2B2D" w:rsidRPr="004A2D89" w:rsidRDefault="000A2B2D" w:rsidP="000A2B2D">
      <w:pPr>
        <w:rPr>
          <w:rFonts w:asciiTheme="minorHAnsi" w:hAnsiTheme="minorHAnsi" w:cstheme="minorHAnsi"/>
          <w:sz w:val="20"/>
        </w:rPr>
      </w:pPr>
      <w:r w:rsidRPr="004A2D89">
        <w:rPr>
          <w:rFonts w:asciiTheme="minorHAnsi" w:hAnsiTheme="minorHAnsi" w:cstheme="minorHAnsi"/>
          <w:sz w:val="20"/>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7C98AAFA" w14:textId="77777777" w:rsidR="000A2B2D" w:rsidRPr="004A2D89" w:rsidRDefault="000A2B2D" w:rsidP="000A2B2D">
      <w:pPr>
        <w:rPr>
          <w:rFonts w:asciiTheme="minorHAnsi" w:hAnsiTheme="minorHAnsi" w:cstheme="minorHAnsi"/>
          <w:sz w:val="20"/>
        </w:rPr>
      </w:pPr>
      <w:r w:rsidRPr="004A2D89">
        <w:rPr>
          <w:rFonts w:asciiTheme="minorHAnsi" w:hAnsiTheme="minorHAnsi" w:cstheme="minorHAnsi"/>
          <w:sz w:val="20"/>
        </w:rPr>
        <w:t>1) ..................................................................................................................................................</w:t>
      </w:r>
    </w:p>
    <w:p w14:paraId="07E436DA" w14:textId="77777777" w:rsidR="000A2B2D" w:rsidRPr="004A2D89" w:rsidRDefault="000A2B2D" w:rsidP="000A2B2D">
      <w:pPr>
        <w:rPr>
          <w:rFonts w:asciiTheme="minorHAnsi" w:hAnsiTheme="minorHAnsi" w:cstheme="minorHAnsi"/>
          <w:sz w:val="20"/>
        </w:rPr>
      </w:pPr>
      <w:r w:rsidRPr="004A2D89">
        <w:rPr>
          <w:rFonts w:asciiTheme="minorHAnsi" w:hAnsiTheme="minorHAnsi" w:cstheme="minorHAnsi"/>
          <w:i/>
          <w:sz w:val="20"/>
        </w:rPr>
        <w:t>(wskazać dokumenty rejestrowe/podmiotowy środek dowodowy, adres internetowy, wydający urząd lub organ, dokładne dane referencyjne dokumentacji)</w:t>
      </w:r>
    </w:p>
    <w:p w14:paraId="591910C0" w14:textId="77777777" w:rsidR="000A2B2D" w:rsidRPr="004A2D89" w:rsidRDefault="000A2B2D" w:rsidP="000A2B2D">
      <w:pPr>
        <w:rPr>
          <w:rFonts w:asciiTheme="minorHAnsi" w:hAnsiTheme="minorHAnsi" w:cstheme="minorHAnsi"/>
          <w:sz w:val="20"/>
        </w:rPr>
      </w:pPr>
      <w:r w:rsidRPr="004A2D89">
        <w:rPr>
          <w:rFonts w:asciiTheme="minorHAnsi" w:hAnsiTheme="minorHAnsi" w:cstheme="minorHAnsi"/>
          <w:sz w:val="20"/>
        </w:rPr>
        <w:t>2) ...................................................................................................................................................</w:t>
      </w:r>
    </w:p>
    <w:p w14:paraId="31A48180" w14:textId="77777777" w:rsidR="000A2B2D" w:rsidRPr="004A2D89" w:rsidRDefault="000A2B2D" w:rsidP="000A2B2D">
      <w:pPr>
        <w:rPr>
          <w:rFonts w:asciiTheme="minorHAnsi" w:hAnsiTheme="minorHAnsi" w:cstheme="minorHAnsi"/>
          <w:sz w:val="20"/>
        </w:rPr>
      </w:pPr>
      <w:r w:rsidRPr="004A2D89">
        <w:rPr>
          <w:rFonts w:asciiTheme="minorHAnsi" w:hAnsiTheme="minorHAnsi" w:cstheme="minorHAnsi"/>
          <w:i/>
          <w:sz w:val="20"/>
        </w:rPr>
        <w:t>(wskazać dokumenty określające beneficjentów rzeczywistych/podmiotowy środek dowodowy, adres internetowy, wydający urząd lub organ, dokładne dane referencyjne dokumentacji)</w:t>
      </w:r>
    </w:p>
    <w:p w14:paraId="0F08C69F" w14:textId="77777777" w:rsidR="000A2B2D" w:rsidRPr="004A2D89" w:rsidRDefault="000A2B2D" w:rsidP="000A2B2D">
      <w:pPr>
        <w:rPr>
          <w:rFonts w:asciiTheme="minorHAnsi" w:hAnsiTheme="minorHAnsi" w:cstheme="minorHAnsi"/>
          <w:sz w:val="20"/>
        </w:rPr>
      </w:pPr>
    </w:p>
    <w:p w14:paraId="5EB8814D" w14:textId="77777777" w:rsidR="000A2B2D" w:rsidRPr="004A2D89" w:rsidRDefault="000A2B2D" w:rsidP="000A2B2D">
      <w:pPr>
        <w:spacing w:line="240" w:lineRule="exact"/>
        <w:ind w:left="4690" w:right="-993" w:firstLine="708"/>
        <w:rPr>
          <w:rFonts w:asciiTheme="minorHAnsi" w:hAnsiTheme="minorHAnsi" w:cstheme="minorHAnsi"/>
          <w:sz w:val="20"/>
        </w:rPr>
      </w:pPr>
      <w:r w:rsidRPr="004A2D89">
        <w:rPr>
          <w:rFonts w:asciiTheme="minorHAnsi" w:hAnsiTheme="minorHAnsi" w:cstheme="minorHAnsi"/>
          <w:sz w:val="20"/>
        </w:rPr>
        <w:t>......................................................................</w:t>
      </w:r>
    </w:p>
    <w:p w14:paraId="67454202" w14:textId="77777777" w:rsidR="000A2B2D" w:rsidRPr="004A2D89" w:rsidRDefault="000A2B2D" w:rsidP="000A2B2D">
      <w:pPr>
        <w:ind w:left="5398" w:right="68" w:hanging="153"/>
        <w:jc w:val="center"/>
        <w:rPr>
          <w:rFonts w:asciiTheme="minorHAnsi" w:hAnsiTheme="minorHAnsi" w:cstheme="minorHAnsi"/>
          <w:i/>
          <w:sz w:val="20"/>
        </w:rPr>
      </w:pPr>
      <w:r w:rsidRPr="004A2D89">
        <w:rPr>
          <w:rFonts w:asciiTheme="minorHAnsi" w:hAnsiTheme="minorHAnsi" w:cstheme="minorHAnsi"/>
          <w:i/>
          <w:sz w:val="20"/>
        </w:rPr>
        <w:t>Data i podpisy osób uprawnionych do składania</w:t>
      </w:r>
    </w:p>
    <w:p w14:paraId="66B76301" w14:textId="72D8347C" w:rsidR="007C622D" w:rsidRPr="000B1528" w:rsidRDefault="000A2B2D" w:rsidP="000B1528">
      <w:pPr>
        <w:ind w:left="5398" w:right="68" w:hanging="153"/>
        <w:jc w:val="center"/>
        <w:rPr>
          <w:rFonts w:asciiTheme="minorHAnsi" w:hAnsiTheme="minorHAnsi" w:cstheme="minorHAnsi"/>
          <w:i/>
          <w:sz w:val="20"/>
        </w:rPr>
      </w:pPr>
      <w:r w:rsidRPr="004A2D89">
        <w:rPr>
          <w:rFonts w:asciiTheme="minorHAnsi" w:hAnsiTheme="minorHAnsi" w:cstheme="minorHAnsi"/>
          <w:i/>
          <w:sz w:val="20"/>
        </w:rPr>
        <w:t>oświadczeń woli w imieniu Wykonawcy</w:t>
      </w:r>
      <w:r w:rsidRPr="004A2D89">
        <w:rPr>
          <w:rFonts w:asciiTheme="minorHAnsi" w:eastAsia="Verdana" w:hAnsiTheme="minorHAnsi" w:cstheme="minorHAnsi"/>
          <w:sz w:val="20"/>
        </w:rPr>
        <w:tab/>
      </w:r>
      <w:r w:rsidR="007C622D" w:rsidRPr="007C622D">
        <w:rPr>
          <w:rFonts w:asciiTheme="minorHAnsi" w:hAnsiTheme="minorHAnsi" w:cstheme="minorHAnsi"/>
          <w:i/>
          <w:sz w:val="16"/>
          <w:szCs w:val="16"/>
        </w:rPr>
        <w:br w:type="page"/>
      </w:r>
    </w:p>
    <w:p w14:paraId="1BC7598A" w14:textId="77777777" w:rsidR="00EE1D89" w:rsidRPr="007C622D" w:rsidRDefault="00EE1D89" w:rsidP="007C622D">
      <w:pPr>
        <w:rPr>
          <w:rFonts w:asciiTheme="minorHAnsi" w:hAnsiTheme="minorHAnsi" w:cstheme="minorHAnsi"/>
          <w:sz w:val="16"/>
          <w:szCs w:val="16"/>
        </w:rPr>
        <w:sectPr w:rsidR="00EE1D89" w:rsidRPr="007C622D" w:rsidSect="00CA3212">
          <w:headerReference w:type="default" r:id="rId19"/>
          <w:footerReference w:type="default" r:id="rId20"/>
          <w:headerReference w:type="first" r:id="rId21"/>
          <w:footerReference w:type="first" r:id="rId22"/>
          <w:type w:val="continuous"/>
          <w:pgSz w:w="11909" w:h="16834" w:code="9"/>
          <w:pgMar w:top="1418" w:right="1276" w:bottom="992" w:left="1134" w:header="567" w:footer="374" w:gutter="0"/>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2D008B1E"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D74589">
        <w:rPr>
          <w:rFonts w:asciiTheme="minorHAnsi" w:hAnsiTheme="minorHAnsi" w:cstheme="minorHAnsi"/>
          <w:sz w:val="20"/>
          <w:szCs w:val="22"/>
        </w:rPr>
        <w:t>0</w:t>
      </w:r>
      <w:r w:rsidR="00BE5B5B">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20285F" w:rsidRPr="00F47163">
        <w:rPr>
          <w:rFonts w:asciiTheme="minorHAnsi" w:hAnsiTheme="minorHAnsi" w:cstheme="minorHAnsi"/>
          <w:noProof/>
          <w:sz w:val="20"/>
          <w:szCs w:val="22"/>
        </w:rPr>
        <w:t>157</w:t>
      </w:r>
      <w:r w:rsidRPr="009E24C1">
        <w:rPr>
          <w:rFonts w:asciiTheme="minorHAnsi" w:hAnsiTheme="minorHAnsi" w:cstheme="minorHAnsi"/>
          <w:sz w:val="20"/>
          <w:szCs w:val="22"/>
        </w:rPr>
        <w:fldChar w:fldCharType="end"/>
      </w:r>
      <w:r w:rsidRPr="009E24C1">
        <w:rPr>
          <w:rFonts w:asciiTheme="minorHAnsi" w:hAnsiTheme="minorHAnsi" w:cstheme="minorHAnsi"/>
          <w:sz w:val="20"/>
          <w:szCs w:val="22"/>
        </w:rPr>
        <w:t>/</w:t>
      </w:r>
      <w:r w:rsidR="00BD5ED3">
        <w:rPr>
          <w:rFonts w:asciiTheme="minorHAnsi" w:hAnsiTheme="minorHAnsi" w:cstheme="minorHAnsi"/>
          <w:sz w:val="20"/>
          <w:szCs w:val="22"/>
        </w:rPr>
        <w:t>202</w:t>
      </w:r>
      <w:r w:rsidR="000B1528">
        <w:rPr>
          <w:rFonts w:asciiTheme="minorHAnsi" w:hAnsiTheme="minorHAnsi" w:cstheme="minorHAnsi"/>
          <w:sz w:val="20"/>
          <w:szCs w:val="22"/>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20285F" w:rsidRPr="00F47163">
        <w:rPr>
          <w:rFonts w:asciiTheme="minorHAnsi" w:hAnsiTheme="minorHAnsi" w:cstheme="minorHAnsi"/>
          <w:noProof/>
          <w:sz w:val="20"/>
          <w:lang w:eastAsia="pl-PL"/>
        </w:rPr>
        <w:t>Roboty budowlane na terenie PGE Dystrybucja S.A. Oddział Warszawa Rejon Energetyczny Ostrołęka w podziale na 3 zadania: ZADANIE 1 - modernizacja pomieszczeń biurowych w budynku siedziby RE Ostrołęka; ZADANIE 2 - modernizacja elewacji budybku siedziby PE Ostrołęka; ZADANIE 3 - montaż 21 sztuk rolet w pomieszczeniach budynku RE Ostrołęka.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34CE16B6"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w:t>
      </w:r>
      <w:r w:rsidR="00D74589">
        <w:rPr>
          <w:rFonts w:asciiTheme="minorHAnsi" w:hAnsiTheme="minorHAnsi" w:cstheme="minorHAnsi"/>
          <w:sz w:val="20"/>
        </w:rPr>
        <w:t>.</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CA3212">
          <w:headerReference w:type="even" r:id="rId23"/>
          <w:headerReference w:type="default" r:id="rId24"/>
          <w:footerReference w:type="even" r:id="rId25"/>
          <w:footerReference w:type="default" r:id="rId26"/>
          <w:headerReference w:type="first" r:id="rId27"/>
          <w:footerReference w:type="first" r:id="rId28"/>
          <w:type w:val="continuous"/>
          <w:pgSz w:w="11906" w:h="16838"/>
          <w:pgMar w:top="1524" w:right="1416" w:bottom="964" w:left="1531" w:header="680" w:footer="510" w:gutter="0"/>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C94854">
      <w:pPr>
        <w:pStyle w:val="Akapitzlist"/>
        <w:spacing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C94854">
      <w:pPr>
        <w:spacing w:line="276" w:lineRule="auto"/>
        <w:jc w:val="left"/>
        <w:outlineLvl w:val="0"/>
        <w:rPr>
          <w:rFonts w:asciiTheme="minorHAnsi" w:hAnsiTheme="minorHAnsi" w:cstheme="minorHAnsi"/>
          <w:b/>
          <w:sz w:val="14"/>
          <w:szCs w:val="14"/>
        </w:rPr>
      </w:pPr>
    </w:p>
    <w:p w14:paraId="4AEBFCB2" w14:textId="2FF389F7" w:rsidR="001205A3" w:rsidRDefault="001205A3" w:rsidP="00C94854">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D74589">
        <w:rPr>
          <w:rFonts w:asciiTheme="minorHAnsi" w:hAnsiTheme="minorHAnsi" w:cstheme="minorHAnsi"/>
          <w:sz w:val="20"/>
          <w:szCs w:val="22"/>
        </w:rPr>
        <w:t>0</w:t>
      </w:r>
      <w:r w:rsidR="00BE5B5B">
        <w:rPr>
          <w:rFonts w:asciiTheme="minorHAnsi" w:hAnsiTheme="minorHAnsi" w:cstheme="minorHAnsi"/>
          <w:sz w:val="20"/>
          <w:szCs w:val="22"/>
        </w:rPr>
        <w:t>0</w:t>
      </w:r>
      <w:r w:rsidR="00D10121" w:rsidRPr="00F66BFB">
        <w:rPr>
          <w:rFonts w:asciiTheme="minorHAnsi" w:hAnsiTheme="minorHAnsi" w:cstheme="minorHAnsi"/>
          <w:sz w:val="20"/>
          <w:szCs w:val="22"/>
        </w:rPr>
        <w:fldChar w:fldCharType="begin"/>
      </w:r>
      <w:r w:rsidR="00D10121" w:rsidRPr="00F66BFB">
        <w:rPr>
          <w:rFonts w:asciiTheme="minorHAnsi" w:hAnsiTheme="minorHAnsi" w:cstheme="minorHAnsi"/>
          <w:sz w:val="20"/>
          <w:szCs w:val="22"/>
        </w:rPr>
        <w:instrText xml:space="preserve"> MERGEFIELD "nr_postepowania" </w:instrText>
      </w:r>
      <w:r w:rsidR="00D10121" w:rsidRPr="00F66BFB">
        <w:rPr>
          <w:rFonts w:asciiTheme="minorHAnsi" w:hAnsiTheme="minorHAnsi" w:cstheme="minorHAnsi"/>
          <w:sz w:val="20"/>
          <w:szCs w:val="22"/>
        </w:rPr>
        <w:fldChar w:fldCharType="separate"/>
      </w:r>
      <w:r w:rsidR="0020285F" w:rsidRPr="00F47163">
        <w:rPr>
          <w:rFonts w:asciiTheme="minorHAnsi" w:hAnsiTheme="minorHAnsi" w:cstheme="minorHAnsi"/>
          <w:noProof/>
          <w:sz w:val="20"/>
          <w:szCs w:val="22"/>
        </w:rPr>
        <w:t>157</w:t>
      </w:r>
      <w:r w:rsidR="00D10121" w:rsidRPr="00F66BFB">
        <w:rPr>
          <w:rFonts w:asciiTheme="minorHAnsi" w:hAnsiTheme="minorHAnsi" w:cstheme="minorHAnsi"/>
          <w:sz w:val="20"/>
          <w:szCs w:val="22"/>
        </w:rPr>
        <w:fldChar w:fldCharType="end"/>
      </w:r>
      <w:r w:rsidR="00D10121" w:rsidRPr="00F66BFB">
        <w:rPr>
          <w:rFonts w:asciiTheme="minorHAnsi" w:hAnsiTheme="minorHAnsi" w:cstheme="minorHAnsi"/>
          <w:sz w:val="20"/>
          <w:szCs w:val="22"/>
        </w:rPr>
        <w:t>/</w:t>
      </w:r>
      <w:r w:rsidR="00BD5ED3">
        <w:rPr>
          <w:rFonts w:asciiTheme="minorHAnsi" w:hAnsiTheme="minorHAnsi" w:cstheme="minorHAnsi"/>
          <w:sz w:val="20"/>
          <w:szCs w:val="22"/>
        </w:rPr>
        <w:t>202</w:t>
      </w:r>
      <w:r w:rsidR="000B1528">
        <w:rPr>
          <w:rFonts w:asciiTheme="minorHAnsi" w:hAnsiTheme="minorHAnsi" w:cstheme="minorHAnsi"/>
          <w:sz w:val="20"/>
          <w:szCs w:val="22"/>
        </w:rPr>
        <w:t>6</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D10121">
        <w:rPr>
          <w:rFonts w:asciiTheme="minorHAnsi" w:hAnsiTheme="minorHAnsi" w:cstheme="minorHAnsi"/>
          <w:sz w:val="20"/>
          <w:lang w:eastAsia="pl-PL"/>
        </w:rPr>
        <w:t>: „</w:t>
      </w:r>
      <w:r w:rsidR="00D10121">
        <w:rPr>
          <w:rFonts w:asciiTheme="minorHAnsi" w:hAnsiTheme="minorHAnsi" w:cstheme="minorHAnsi"/>
          <w:sz w:val="20"/>
          <w:lang w:eastAsia="pl-PL"/>
        </w:rPr>
        <w:fldChar w:fldCharType="begin"/>
      </w:r>
      <w:r w:rsidR="00D10121">
        <w:rPr>
          <w:rFonts w:asciiTheme="minorHAnsi" w:hAnsiTheme="minorHAnsi" w:cstheme="minorHAnsi"/>
          <w:sz w:val="20"/>
          <w:lang w:eastAsia="pl-PL"/>
        </w:rPr>
        <w:instrText xml:space="preserve"> MERGEFIELD "nazwa_post" </w:instrText>
      </w:r>
      <w:r w:rsidR="00D10121">
        <w:rPr>
          <w:rFonts w:asciiTheme="minorHAnsi" w:hAnsiTheme="minorHAnsi" w:cstheme="minorHAnsi"/>
          <w:sz w:val="20"/>
          <w:lang w:eastAsia="pl-PL"/>
        </w:rPr>
        <w:fldChar w:fldCharType="separate"/>
      </w:r>
      <w:r w:rsidR="0020285F" w:rsidRPr="00F47163">
        <w:rPr>
          <w:rFonts w:asciiTheme="minorHAnsi" w:hAnsiTheme="minorHAnsi" w:cstheme="minorHAnsi"/>
          <w:noProof/>
          <w:sz w:val="20"/>
          <w:lang w:eastAsia="pl-PL"/>
        </w:rPr>
        <w:t>Roboty budowlane na terenie PGE Dystrybucja S.A. Oddział Warszawa Rejon Energetyczny Ostrołęka w podziale na 3 zadania: ZADANIE 1 - modernizacja pomieszczeń biurowych w budynku siedziby RE Ostrołęka; ZADANIE 2 - modernizacja elewacji budybku siedziby PE Ostrołęka; ZADANIE 3 - montaż 21 sztuk rolet w pomieszczeniach budynku RE Ostrołęka.</w:t>
      </w:r>
      <w:r w:rsidR="00D10121">
        <w:rPr>
          <w:rFonts w:asciiTheme="minorHAnsi" w:hAnsiTheme="minorHAnsi" w:cstheme="minorHAnsi"/>
          <w:sz w:val="20"/>
          <w:lang w:eastAsia="pl-PL"/>
        </w:rPr>
        <w:fldChar w:fldCharType="end"/>
      </w:r>
      <w:r w:rsidR="00D10121">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1EED23" w14:textId="77777777" w:rsidR="00034C7C" w:rsidRDefault="00034C7C">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506FA6C" w14:textId="5A8C404C" w:rsidR="00034C7C" w:rsidRPr="00533FAA" w:rsidRDefault="00034C7C" w:rsidP="00034C7C">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r w:rsidR="00245A4E">
        <w:rPr>
          <w:rFonts w:cstheme="minorHAnsi"/>
          <w:color w:val="000000" w:themeColor="text1"/>
          <w:sz w:val="20"/>
          <w:szCs w:val="20"/>
        </w:rPr>
        <w:t xml:space="preserve">– nie dotyczy </w:t>
      </w:r>
    </w:p>
    <w:p w14:paraId="07C1DE39" w14:textId="77777777" w:rsidR="00034C7C" w:rsidRPr="00245A4E" w:rsidRDefault="00034C7C" w:rsidP="00034C7C">
      <w:pPr>
        <w:pStyle w:val="Akapitzlist"/>
        <w:spacing w:before="120" w:line="276" w:lineRule="auto"/>
        <w:ind w:left="284"/>
        <w:jc w:val="left"/>
        <w:outlineLvl w:val="0"/>
        <w:rPr>
          <w:rFonts w:asciiTheme="minorHAnsi" w:hAnsiTheme="minorHAnsi" w:cstheme="minorHAnsi"/>
          <w:b/>
          <w:strike/>
          <w:sz w:val="20"/>
        </w:rPr>
      </w:pPr>
    </w:p>
    <w:p w14:paraId="3376F425" w14:textId="77777777" w:rsidR="00034C7C" w:rsidRPr="00245A4E" w:rsidRDefault="00034C7C" w:rsidP="00034C7C">
      <w:pPr>
        <w:pStyle w:val="Akapitzlist"/>
        <w:spacing w:before="120" w:line="276" w:lineRule="auto"/>
        <w:ind w:left="284"/>
        <w:jc w:val="left"/>
        <w:outlineLvl w:val="0"/>
        <w:rPr>
          <w:rFonts w:asciiTheme="minorHAnsi" w:hAnsiTheme="minorHAnsi" w:cstheme="minorHAnsi"/>
          <w:b/>
          <w:strike/>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245A4E" w14:paraId="5F7C1D4E" w14:textId="77777777" w:rsidTr="00034C7C">
        <w:trPr>
          <w:trHeight w:val="1820"/>
        </w:trPr>
        <w:tc>
          <w:tcPr>
            <w:tcW w:w="3965" w:type="dxa"/>
            <w:tcBorders>
              <w:right w:val="single" w:sz="4" w:space="0" w:color="auto"/>
            </w:tcBorders>
          </w:tcPr>
          <w:p w14:paraId="7580F532" w14:textId="77777777" w:rsidR="00034C7C" w:rsidRPr="00245A4E" w:rsidRDefault="00034C7C" w:rsidP="00034C7C">
            <w:pPr>
              <w:ind w:right="28"/>
              <w:jc w:val="left"/>
              <w:rPr>
                <w:rFonts w:asciiTheme="minorHAnsi" w:hAnsiTheme="minorHAnsi" w:cstheme="minorHAnsi"/>
                <w:b/>
                <w:i/>
                <w:iCs/>
                <w:strike/>
                <w:sz w:val="20"/>
                <w:u w:val="single"/>
              </w:rPr>
            </w:pPr>
            <w:r w:rsidRPr="00245A4E">
              <w:rPr>
                <w:rFonts w:asciiTheme="minorHAnsi" w:hAnsiTheme="minorHAnsi" w:cstheme="minorHAnsi"/>
                <w:b/>
                <w:i/>
                <w:iCs/>
                <w:strike/>
                <w:sz w:val="20"/>
                <w:u w:val="single"/>
              </w:rPr>
              <w:t>Wykonawca</w:t>
            </w:r>
          </w:p>
          <w:p w14:paraId="6F4B837C" w14:textId="77777777" w:rsidR="00034C7C" w:rsidRPr="00245A4E" w:rsidRDefault="00034C7C" w:rsidP="00034C7C">
            <w:pPr>
              <w:ind w:right="28"/>
              <w:jc w:val="left"/>
              <w:rPr>
                <w:rFonts w:asciiTheme="minorHAnsi" w:hAnsiTheme="minorHAnsi" w:cstheme="minorHAnsi"/>
                <w:strike/>
                <w:sz w:val="20"/>
              </w:rPr>
            </w:pPr>
          </w:p>
          <w:p w14:paraId="3F0023DC" w14:textId="77777777" w:rsidR="00034C7C" w:rsidRPr="00245A4E" w:rsidRDefault="00034C7C" w:rsidP="00034C7C">
            <w:pPr>
              <w:ind w:right="28"/>
              <w:jc w:val="center"/>
              <w:rPr>
                <w:rFonts w:asciiTheme="minorHAnsi" w:hAnsiTheme="minorHAnsi" w:cstheme="minorHAnsi"/>
                <w:strike/>
                <w:sz w:val="20"/>
              </w:rPr>
            </w:pPr>
            <w:r w:rsidRPr="00245A4E">
              <w:rPr>
                <w:rFonts w:asciiTheme="minorHAnsi" w:hAnsiTheme="minorHAnsi" w:cstheme="minorHAnsi"/>
                <w:strike/>
                <w:sz w:val="20"/>
              </w:rPr>
              <w:t>…………………………………………………</w:t>
            </w:r>
          </w:p>
          <w:p w14:paraId="036C737C" w14:textId="77777777" w:rsidR="00034C7C" w:rsidRPr="00245A4E" w:rsidRDefault="00034C7C" w:rsidP="00034C7C">
            <w:pPr>
              <w:ind w:right="28"/>
              <w:jc w:val="center"/>
              <w:rPr>
                <w:rFonts w:asciiTheme="minorHAnsi" w:hAnsiTheme="minorHAnsi" w:cstheme="minorHAnsi"/>
                <w:strike/>
                <w:sz w:val="20"/>
              </w:rPr>
            </w:pPr>
            <w:r w:rsidRPr="00245A4E">
              <w:rPr>
                <w:rFonts w:asciiTheme="minorHAnsi" w:hAnsiTheme="minorHAnsi" w:cstheme="minorHAnsi"/>
                <w:strike/>
                <w:sz w:val="20"/>
              </w:rPr>
              <w:t>……………………………………………….</w:t>
            </w:r>
          </w:p>
          <w:p w14:paraId="7297173D" w14:textId="77777777" w:rsidR="00034C7C" w:rsidRPr="00245A4E" w:rsidRDefault="00034C7C" w:rsidP="00034C7C">
            <w:pPr>
              <w:ind w:right="28"/>
              <w:jc w:val="center"/>
              <w:rPr>
                <w:rFonts w:asciiTheme="minorHAnsi" w:hAnsiTheme="minorHAnsi" w:cstheme="minorHAnsi"/>
                <w:i/>
                <w:strike/>
                <w:sz w:val="20"/>
              </w:rPr>
            </w:pPr>
            <w:r w:rsidRPr="00245A4E">
              <w:rPr>
                <w:rFonts w:asciiTheme="minorHAnsi" w:hAnsiTheme="minorHAnsi" w:cstheme="minorHAnsi"/>
                <w:i/>
                <w:strike/>
                <w:sz w:val="20"/>
              </w:rPr>
              <w:t>Nazwa i adres</w:t>
            </w:r>
          </w:p>
          <w:p w14:paraId="29636C08" w14:textId="77777777" w:rsidR="00034C7C" w:rsidRPr="00245A4E" w:rsidRDefault="00034C7C" w:rsidP="00034C7C">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663445E5" w14:textId="77777777" w:rsidR="00034C7C" w:rsidRPr="00245A4E" w:rsidRDefault="00034C7C" w:rsidP="00034C7C">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7E6A5DF8" w14:textId="77777777" w:rsidR="00034C7C" w:rsidRPr="00245A4E" w:rsidRDefault="00034C7C" w:rsidP="00034C7C">
            <w:pPr>
              <w:spacing w:line="360" w:lineRule="auto"/>
              <w:rPr>
                <w:rFonts w:asciiTheme="minorHAnsi" w:eastAsiaTheme="majorEastAsia" w:hAnsiTheme="minorHAnsi" w:cstheme="minorHAnsi"/>
                <w:b/>
                <w:i/>
                <w:iCs/>
                <w:strike/>
                <w:sz w:val="20"/>
                <w:u w:val="single"/>
              </w:rPr>
            </w:pPr>
            <w:r w:rsidRPr="00245A4E">
              <w:rPr>
                <w:rFonts w:asciiTheme="minorHAnsi" w:eastAsiaTheme="majorEastAsia" w:hAnsiTheme="minorHAnsi" w:cstheme="minorHAnsi"/>
                <w:b/>
                <w:i/>
                <w:iCs/>
                <w:strike/>
                <w:sz w:val="20"/>
                <w:u w:val="single"/>
              </w:rPr>
              <w:t xml:space="preserve">Zamawiający </w:t>
            </w:r>
          </w:p>
          <w:p w14:paraId="51A3F5FE" w14:textId="77777777" w:rsidR="00034C7C" w:rsidRPr="00245A4E" w:rsidRDefault="00034C7C" w:rsidP="00034C7C">
            <w:pPr>
              <w:spacing w:before="120" w:after="120" w:line="240" w:lineRule="auto"/>
              <w:contextualSpacing/>
              <w:jc w:val="center"/>
              <w:rPr>
                <w:rFonts w:asciiTheme="minorHAnsi" w:eastAsia="Calibri" w:hAnsiTheme="minorHAnsi" w:cstheme="minorHAnsi"/>
                <w:b/>
                <w:strike/>
                <w:sz w:val="20"/>
              </w:rPr>
            </w:pPr>
            <w:r w:rsidRPr="00245A4E">
              <w:rPr>
                <w:rFonts w:asciiTheme="minorHAnsi" w:eastAsia="Calibri" w:hAnsiTheme="minorHAnsi" w:cstheme="minorHAnsi"/>
                <w:b/>
                <w:strike/>
                <w:sz w:val="20"/>
              </w:rPr>
              <w:t>PGE Dystrybucja S.A.</w:t>
            </w:r>
          </w:p>
          <w:p w14:paraId="1A20F7B4" w14:textId="77777777" w:rsidR="00034C7C" w:rsidRPr="00245A4E" w:rsidRDefault="00034C7C" w:rsidP="00034C7C">
            <w:pPr>
              <w:spacing w:before="120" w:after="120" w:line="240" w:lineRule="auto"/>
              <w:contextualSpacing/>
              <w:jc w:val="center"/>
              <w:rPr>
                <w:rFonts w:asciiTheme="minorHAnsi" w:eastAsia="Calibri" w:hAnsiTheme="minorHAnsi" w:cstheme="minorHAnsi"/>
                <w:strike/>
                <w:sz w:val="20"/>
              </w:rPr>
            </w:pPr>
            <w:r w:rsidRPr="00245A4E">
              <w:rPr>
                <w:rFonts w:asciiTheme="minorHAnsi" w:eastAsia="Calibri" w:hAnsiTheme="minorHAnsi" w:cstheme="minorHAnsi"/>
                <w:strike/>
                <w:sz w:val="20"/>
              </w:rPr>
              <w:t>w imieniu i na rzecz której działa:</w:t>
            </w:r>
          </w:p>
          <w:p w14:paraId="7DCB737A" w14:textId="77777777" w:rsidR="00034C7C" w:rsidRPr="00245A4E" w:rsidRDefault="00034C7C" w:rsidP="00034C7C">
            <w:pPr>
              <w:spacing w:before="120" w:after="120" w:line="240" w:lineRule="auto"/>
              <w:contextualSpacing/>
              <w:jc w:val="center"/>
              <w:rPr>
                <w:rFonts w:asciiTheme="minorHAnsi" w:eastAsia="Calibri" w:hAnsiTheme="minorHAnsi" w:cstheme="minorHAnsi"/>
                <w:b/>
                <w:strike/>
                <w:sz w:val="20"/>
              </w:rPr>
            </w:pPr>
            <w:r w:rsidRPr="00245A4E">
              <w:rPr>
                <w:rFonts w:asciiTheme="minorHAnsi" w:eastAsia="Calibri" w:hAnsiTheme="minorHAnsi" w:cstheme="minorHAnsi"/>
                <w:b/>
                <w:strike/>
                <w:sz w:val="20"/>
              </w:rPr>
              <w:t xml:space="preserve">PGE Dystrybucja S.A. Oddział Warszawa, </w:t>
            </w:r>
          </w:p>
          <w:p w14:paraId="011A0D47" w14:textId="77777777" w:rsidR="00034C7C" w:rsidRPr="00245A4E" w:rsidRDefault="00034C7C" w:rsidP="00034C7C">
            <w:pPr>
              <w:spacing w:before="120" w:after="120" w:line="240" w:lineRule="auto"/>
              <w:contextualSpacing/>
              <w:jc w:val="center"/>
              <w:rPr>
                <w:rFonts w:asciiTheme="minorHAnsi" w:eastAsiaTheme="majorEastAsia" w:hAnsiTheme="minorHAnsi" w:cstheme="minorHAnsi"/>
                <w:i/>
                <w:iCs/>
                <w:strike/>
                <w:sz w:val="20"/>
              </w:rPr>
            </w:pPr>
            <w:r w:rsidRPr="00245A4E">
              <w:rPr>
                <w:rFonts w:asciiTheme="minorHAnsi" w:eastAsia="Calibri" w:hAnsiTheme="minorHAnsi" w:cstheme="minorHAnsi"/>
                <w:b/>
                <w:strike/>
                <w:sz w:val="20"/>
              </w:rPr>
              <w:t>ul. Marsa 95, 04-470 Warszawa</w:t>
            </w:r>
          </w:p>
        </w:tc>
      </w:tr>
    </w:tbl>
    <w:p w14:paraId="377D223D" w14:textId="77777777" w:rsidR="00034C7C" w:rsidRPr="00245A4E" w:rsidRDefault="00034C7C" w:rsidP="00034C7C">
      <w:pPr>
        <w:pStyle w:val="Akapitzlist"/>
        <w:spacing w:before="120" w:line="276" w:lineRule="auto"/>
        <w:ind w:left="284"/>
        <w:jc w:val="left"/>
        <w:outlineLvl w:val="0"/>
        <w:rPr>
          <w:rFonts w:asciiTheme="minorHAnsi" w:hAnsiTheme="minorHAnsi" w:cstheme="minorHAnsi"/>
          <w:b/>
          <w:strike/>
          <w:sz w:val="20"/>
        </w:rPr>
      </w:pPr>
    </w:p>
    <w:p w14:paraId="5697487D" w14:textId="77777777" w:rsidR="00034C7C" w:rsidRPr="00245A4E" w:rsidRDefault="00034C7C" w:rsidP="00034C7C">
      <w:pPr>
        <w:pStyle w:val="Akapitzlist"/>
        <w:spacing w:before="120" w:line="276" w:lineRule="auto"/>
        <w:ind w:left="284"/>
        <w:jc w:val="left"/>
        <w:outlineLvl w:val="0"/>
        <w:rPr>
          <w:rFonts w:asciiTheme="minorHAnsi" w:hAnsiTheme="minorHAnsi" w:cstheme="minorHAnsi"/>
          <w:b/>
          <w:strike/>
          <w:sz w:val="20"/>
        </w:rPr>
      </w:pPr>
    </w:p>
    <w:p w14:paraId="04C4C472" w14:textId="77777777" w:rsidR="00034C7C" w:rsidRPr="00245A4E" w:rsidRDefault="00034C7C" w:rsidP="00034C7C">
      <w:pPr>
        <w:tabs>
          <w:tab w:val="left" w:pos="1628"/>
        </w:tabs>
        <w:jc w:val="center"/>
        <w:rPr>
          <w:rFonts w:asciiTheme="minorHAnsi" w:hAnsiTheme="minorHAnsi" w:cstheme="minorHAnsi"/>
          <w:b/>
          <w:strike/>
          <w:sz w:val="20"/>
        </w:rPr>
      </w:pPr>
      <w:r w:rsidRPr="00245A4E">
        <w:rPr>
          <w:rFonts w:asciiTheme="minorHAnsi" w:hAnsiTheme="minorHAnsi" w:cstheme="minorHAnsi"/>
          <w:b/>
          <w:strike/>
          <w:sz w:val="20"/>
        </w:rPr>
        <w:t>WYKAZ POTENCJAŁU TECHNICZNEGO</w:t>
      </w:r>
    </w:p>
    <w:p w14:paraId="0BB10583" w14:textId="77777777" w:rsidR="00034C7C" w:rsidRPr="00245A4E" w:rsidRDefault="00034C7C" w:rsidP="00034C7C">
      <w:pPr>
        <w:tabs>
          <w:tab w:val="left" w:pos="1628"/>
        </w:tabs>
        <w:jc w:val="center"/>
        <w:rPr>
          <w:rFonts w:asciiTheme="minorHAnsi" w:hAnsiTheme="minorHAnsi" w:cstheme="minorHAnsi"/>
          <w:strike/>
          <w:sz w:val="20"/>
        </w:rPr>
      </w:pPr>
    </w:p>
    <w:p w14:paraId="212D19A1" w14:textId="77777777" w:rsidR="00034C7C" w:rsidRPr="00245A4E" w:rsidRDefault="00034C7C" w:rsidP="00034C7C">
      <w:pPr>
        <w:rPr>
          <w:rFonts w:asciiTheme="minorHAnsi" w:hAnsiTheme="minorHAnsi" w:cstheme="minorHAnsi"/>
          <w:strike/>
          <w:sz w:val="20"/>
        </w:rPr>
      </w:pPr>
    </w:p>
    <w:p w14:paraId="5A3D0150" w14:textId="4D863030" w:rsidR="00034C7C" w:rsidRPr="00245A4E" w:rsidRDefault="00034C7C" w:rsidP="00034C7C">
      <w:pPr>
        <w:spacing w:after="120" w:line="240" w:lineRule="auto"/>
        <w:rPr>
          <w:rFonts w:asciiTheme="minorHAnsi" w:hAnsiTheme="minorHAnsi" w:cstheme="minorHAnsi"/>
          <w:strike/>
          <w:sz w:val="20"/>
          <w:lang w:eastAsia="pl-PL"/>
        </w:rPr>
      </w:pPr>
      <w:r w:rsidRPr="00245A4E">
        <w:rPr>
          <w:rFonts w:asciiTheme="minorHAnsi" w:hAnsiTheme="minorHAnsi" w:cstheme="minorHAnsi"/>
          <w:strike/>
          <w:sz w:val="20"/>
          <w:lang w:eastAsia="pl-PL"/>
        </w:rPr>
        <w:t xml:space="preserve">Składając Ofertę w postępowaniu zakupowym nr </w:t>
      </w:r>
      <w:r w:rsidR="007C622D" w:rsidRPr="00245A4E">
        <w:rPr>
          <w:rFonts w:asciiTheme="minorHAnsi" w:hAnsiTheme="minorHAnsi" w:cstheme="minorHAnsi"/>
          <w:strike/>
          <w:sz w:val="20"/>
          <w:szCs w:val="22"/>
        </w:rPr>
        <w:t>POST/DYS/OW/GZ/</w:t>
      </w:r>
      <w:r w:rsidR="00D74589" w:rsidRPr="00245A4E">
        <w:rPr>
          <w:rFonts w:asciiTheme="minorHAnsi" w:hAnsiTheme="minorHAnsi" w:cstheme="minorHAnsi"/>
          <w:strike/>
          <w:sz w:val="20"/>
          <w:szCs w:val="22"/>
        </w:rPr>
        <w:t>0</w:t>
      </w:r>
      <w:r w:rsidR="00BE5B5B">
        <w:rPr>
          <w:rFonts w:asciiTheme="minorHAnsi" w:hAnsiTheme="minorHAnsi" w:cstheme="minorHAnsi"/>
          <w:strike/>
          <w:sz w:val="20"/>
          <w:szCs w:val="22"/>
        </w:rPr>
        <w:t>0</w:t>
      </w:r>
      <w:r w:rsidR="00F84A5A" w:rsidRPr="00245A4E">
        <w:rPr>
          <w:rFonts w:asciiTheme="minorHAnsi" w:hAnsiTheme="minorHAnsi" w:cstheme="minorHAnsi"/>
          <w:strike/>
          <w:sz w:val="20"/>
          <w:szCs w:val="22"/>
        </w:rPr>
        <w:fldChar w:fldCharType="begin"/>
      </w:r>
      <w:r w:rsidR="00F84A5A" w:rsidRPr="00245A4E">
        <w:rPr>
          <w:rFonts w:asciiTheme="minorHAnsi" w:hAnsiTheme="minorHAnsi" w:cstheme="minorHAnsi"/>
          <w:strike/>
          <w:sz w:val="20"/>
          <w:szCs w:val="22"/>
        </w:rPr>
        <w:instrText xml:space="preserve"> MERGEFIELD "nr_postepowania" </w:instrText>
      </w:r>
      <w:r w:rsidR="00F84A5A" w:rsidRPr="00245A4E">
        <w:rPr>
          <w:rFonts w:asciiTheme="minorHAnsi" w:hAnsiTheme="minorHAnsi" w:cstheme="minorHAnsi"/>
          <w:strike/>
          <w:sz w:val="20"/>
          <w:szCs w:val="22"/>
        </w:rPr>
        <w:fldChar w:fldCharType="separate"/>
      </w:r>
      <w:r w:rsidR="0020285F" w:rsidRPr="00245A4E">
        <w:rPr>
          <w:rFonts w:asciiTheme="minorHAnsi" w:hAnsiTheme="minorHAnsi" w:cstheme="minorHAnsi"/>
          <w:strike/>
          <w:noProof/>
          <w:sz w:val="20"/>
          <w:szCs w:val="22"/>
        </w:rPr>
        <w:t>157</w:t>
      </w:r>
      <w:r w:rsidR="00F84A5A" w:rsidRPr="00245A4E">
        <w:rPr>
          <w:rFonts w:asciiTheme="minorHAnsi" w:hAnsiTheme="minorHAnsi" w:cstheme="minorHAnsi"/>
          <w:strike/>
          <w:sz w:val="20"/>
          <w:szCs w:val="22"/>
        </w:rPr>
        <w:fldChar w:fldCharType="end"/>
      </w:r>
      <w:r w:rsidR="00F84A5A" w:rsidRPr="00245A4E">
        <w:rPr>
          <w:rFonts w:asciiTheme="minorHAnsi" w:hAnsiTheme="minorHAnsi" w:cstheme="minorHAnsi"/>
          <w:strike/>
          <w:sz w:val="20"/>
          <w:szCs w:val="22"/>
        </w:rPr>
        <w:t>/</w:t>
      </w:r>
      <w:r w:rsidR="00BD5ED3" w:rsidRPr="00245A4E">
        <w:rPr>
          <w:rFonts w:asciiTheme="minorHAnsi" w:hAnsiTheme="minorHAnsi" w:cstheme="minorHAnsi"/>
          <w:strike/>
          <w:sz w:val="20"/>
          <w:szCs w:val="22"/>
        </w:rPr>
        <w:t>202</w:t>
      </w:r>
      <w:r w:rsidR="000B1528" w:rsidRPr="00245A4E">
        <w:rPr>
          <w:rFonts w:asciiTheme="minorHAnsi" w:hAnsiTheme="minorHAnsi" w:cstheme="minorHAnsi"/>
          <w:strike/>
          <w:sz w:val="20"/>
          <w:szCs w:val="22"/>
        </w:rPr>
        <w:t>6</w:t>
      </w:r>
      <w:r w:rsidRPr="00245A4E">
        <w:rPr>
          <w:rFonts w:asciiTheme="minorHAnsi" w:hAnsiTheme="minorHAnsi" w:cstheme="minorHAnsi"/>
          <w:strike/>
          <w:sz w:val="20"/>
          <w:lang w:eastAsia="pl-PL"/>
        </w:rPr>
        <w:t xml:space="preserve"> prowadzonym w trybie przetargu nieograniczonego pn.</w:t>
      </w:r>
      <w:r w:rsidR="00F84A5A" w:rsidRPr="00245A4E">
        <w:rPr>
          <w:rFonts w:asciiTheme="minorHAnsi" w:hAnsiTheme="minorHAnsi" w:cstheme="minorHAnsi"/>
          <w:strike/>
          <w:sz w:val="20"/>
          <w:lang w:eastAsia="pl-PL"/>
        </w:rPr>
        <w:t>: „</w:t>
      </w:r>
      <w:r w:rsidR="00F84A5A" w:rsidRPr="00245A4E">
        <w:rPr>
          <w:rFonts w:asciiTheme="minorHAnsi" w:hAnsiTheme="minorHAnsi" w:cstheme="minorHAnsi"/>
          <w:strike/>
          <w:sz w:val="20"/>
          <w:lang w:eastAsia="pl-PL"/>
        </w:rPr>
        <w:fldChar w:fldCharType="begin"/>
      </w:r>
      <w:r w:rsidR="00F84A5A" w:rsidRPr="00245A4E">
        <w:rPr>
          <w:rFonts w:asciiTheme="minorHAnsi" w:hAnsiTheme="minorHAnsi" w:cstheme="minorHAnsi"/>
          <w:strike/>
          <w:sz w:val="20"/>
          <w:lang w:eastAsia="pl-PL"/>
        </w:rPr>
        <w:instrText xml:space="preserve"> MERGEFIELD "nazwa_post" </w:instrText>
      </w:r>
      <w:r w:rsidR="00F84A5A" w:rsidRPr="00245A4E">
        <w:rPr>
          <w:rFonts w:asciiTheme="minorHAnsi" w:hAnsiTheme="minorHAnsi" w:cstheme="minorHAnsi"/>
          <w:strike/>
          <w:sz w:val="20"/>
          <w:lang w:eastAsia="pl-PL"/>
        </w:rPr>
        <w:fldChar w:fldCharType="separate"/>
      </w:r>
      <w:r w:rsidR="0020285F" w:rsidRPr="00245A4E">
        <w:rPr>
          <w:rFonts w:asciiTheme="minorHAnsi" w:hAnsiTheme="minorHAnsi" w:cstheme="minorHAnsi"/>
          <w:strike/>
          <w:noProof/>
          <w:sz w:val="20"/>
          <w:lang w:eastAsia="pl-PL"/>
        </w:rPr>
        <w:t>Roboty budowlane na terenie PGE Dystrybucja S.A. Oddział Warszawa Rejon Energetyczny Ostrołęka w podziale na 3 zadania: ZADANIE 1 - modernizacja pomieszczeń biurowych w budynku siedziby RE Ostrołęka; ZADANIE 2 - modernizacja elewacji budybku siedziby PE Ostrołęka; ZADANIE 3 - montaż 21 sztuk rolet w pomieszczeniach budynku RE Ostrołęka.</w:t>
      </w:r>
      <w:r w:rsidR="00F84A5A" w:rsidRPr="00245A4E">
        <w:rPr>
          <w:rFonts w:asciiTheme="minorHAnsi" w:hAnsiTheme="minorHAnsi" w:cstheme="minorHAnsi"/>
          <w:strike/>
          <w:sz w:val="20"/>
          <w:lang w:eastAsia="pl-PL"/>
        </w:rPr>
        <w:fldChar w:fldCharType="end"/>
      </w:r>
      <w:r w:rsidR="00F84A5A" w:rsidRPr="00245A4E">
        <w:rPr>
          <w:rFonts w:asciiTheme="minorHAnsi" w:hAnsiTheme="minorHAnsi" w:cstheme="minorHAnsi"/>
          <w:strike/>
          <w:sz w:val="20"/>
          <w:lang w:eastAsia="pl-PL"/>
        </w:rPr>
        <w:t>”</w:t>
      </w:r>
      <w:r w:rsidRPr="00245A4E">
        <w:rPr>
          <w:rFonts w:asciiTheme="minorHAnsi" w:hAnsiTheme="minorHAnsi" w:cstheme="minorHAnsi"/>
          <w:strike/>
          <w:sz w:val="20"/>
        </w:rPr>
        <w:t xml:space="preserve">, </w:t>
      </w:r>
      <w:r w:rsidRPr="00245A4E">
        <w:rPr>
          <w:rFonts w:asciiTheme="minorHAnsi" w:hAnsiTheme="minorHAnsi" w:cstheme="minorHAnsi"/>
          <w:b/>
          <w:strike/>
          <w:sz w:val="20"/>
          <w:lang w:eastAsia="pl-PL"/>
        </w:rPr>
        <w:t>oświadczamy</w:t>
      </w:r>
      <w:r w:rsidRPr="00245A4E">
        <w:rPr>
          <w:rFonts w:asciiTheme="minorHAnsi" w:hAnsiTheme="minorHAnsi" w:cstheme="minorHAnsi"/>
          <w:strike/>
          <w:sz w:val="20"/>
          <w:lang w:eastAsia="pl-PL"/>
        </w:rPr>
        <w:t xml:space="preserve">, </w:t>
      </w:r>
      <w:r w:rsidRPr="00245A4E">
        <w:rPr>
          <w:rFonts w:asciiTheme="minorHAnsi" w:hAnsiTheme="minorHAnsi" w:cstheme="minorHAnsi"/>
          <w:bCs/>
          <w:strike/>
          <w:sz w:val="20"/>
          <w:lang w:eastAsia="pl-PL"/>
        </w:rPr>
        <w:t>że</w:t>
      </w:r>
      <w:r w:rsidRPr="00245A4E">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7168535E" w14:textId="77777777" w:rsidR="00034C7C" w:rsidRPr="00245A4E" w:rsidRDefault="00034C7C" w:rsidP="00034C7C">
      <w:pPr>
        <w:spacing w:after="120" w:line="240" w:lineRule="auto"/>
        <w:rPr>
          <w:rFonts w:asciiTheme="minorHAnsi" w:hAnsiTheme="minorHAnsi" w:cstheme="minorHAnsi"/>
          <w:strike/>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245A4E"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245A4E" w:rsidRDefault="00034C7C" w:rsidP="00034C7C">
            <w:pPr>
              <w:pStyle w:val="opis"/>
              <w:tabs>
                <w:tab w:val="left" w:pos="415"/>
              </w:tabs>
              <w:spacing w:line="240" w:lineRule="auto"/>
              <w:ind w:left="0" w:right="0"/>
              <w:jc w:val="center"/>
              <w:rPr>
                <w:rFonts w:asciiTheme="minorHAnsi" w:hAnsiTheme="minorHAnsi" w:cstheme="minorHAnsi"/>
                <w:b/>
                <w:strike/>
                <w:sz w:val="20"/>
              </w:rPr>
            </w:pPr>
            <w:r w:rsidRPr="00245A4E">
              <w:rPr>
                <w:rFonts w:asciiTheme="minorHAnsi" w:hAnsiTheme="minorHAnsi" w:cstheme="minorHAnsi"/>
                <w:b/>
                <w:strike/>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245A4E" w:rsidRDefault="00034C7C" w:rsidP="00034C7C">
            <w:pPr>
              <w:pStyle w:val="opis"/>
              <w:spacing w:line="240" w:lineRule="auto"/>
              <w:ind w:left="-51" w:right="85"/>
              <w:jc w:val="center"/>
              <w:rPr>
                <w:rFonts w:asciiTheme="minorHAnsi" w:hAnsiTheme="minorHAnsi" w:cstheme="minorHAnsi"/>
                <w:b/>
                <w:bCs/>
                <w:strike/>
                <w:sz w:val="20"/>
              </w:rPr>
            </w:pPr>
            <w:r w:rsidRPr="00245A4E">
              <w:rPr>
                <w:rFonts w:asciiTheme="minorHAnsi" w:hAnsiTheme="minorHAnsi" w:cstheme="minorHAnsi"/>
                <w:b/>
                <w:strike/>
                <w:sz w:val="20"/>
              </w:rPr>
              <w:t>Wykaz</w:t>
            </w:r>
            <w:r w:rsidRPr="00245A4E">
              <w:rPr>
                <w:rFonts w:asciiTheme="minorHAnsi" w:hAnsiTheme="minorHAnsi" w:cstheme="minorHAnsi"/>
                <w:b/>
                <w:bCs/>
                <w:strike/>
                <w:sz w:val="20"/>
              </w:rPr>
              <w:t xml:space="preserve"> narzędzi / sprzętu / aparatury / wyposażenia zakładu / urządzeń technicznych  </w:t>
            </w:r>
          </w:p>
          <w:p w14:paraId="7A610C03" w14:textId="77777777" w:rsidR="00034C7C" w:rsidRPr="00245A4E" w:rsidRDefault="00034C7C" w:rsidP="00034C7C">
            <w:pPr>
              <w:pStyle w:val="opis"/>
              <w:spacing w:line="240" w:lineRule="auto"/>
              <w:ind w:left="-51" w:right="85"/>
              <w:jc w:val="center"/>
              <w:rPr>
                <w:rFonts w:asciiTheme="minorHAnsi" w:hAnsiTheme="minorHAnsi" w:cstheme="minorHAnsi"/>
                <w:b/>
                <w:strike/>
                <w:sz w:val="20"/>
              </w:rPr>
            </w:pPr>
            <w:r w:rsidRPr="00245A4E">
              <w:rPr>
                <w:rFonts w:asciiTheme="minorHAnsi" w:hAnsiTheme="minorHAnsi" w:cstheme="minorHAnsi"/>
                <w:b/>
                <w:bCs/>
                <w:strike/>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245A4E" w:rsidRDefault="00034C7C" w:rsidP="00034C7C">
            <w:pPr>
              <w:pStyle w:val="opis"/>
              <w:spacing w:line="240" w:lineRule="auto"/>
              <w:ind w:left="0" w:right="0"/>
              <w:jc w:val="center"/>
              <w:rPr>
                <w:rFonts w:asciiTheme="minorHAnsi" w:hAnsiTheme="minorHAnsi" w:cstheme="minorHAnsi"/>
                <w:b/>
                <w:strike/>
                <w:sz w:val="20"/>
              </w:rPr>
            </w:pPr>
            <w:r w:rsidRPr="00245A4E">
              <w:rPr>
                <w:rFonts w:asciiTheme="minorHAnsi" w:hAnsiTheme="minorHAnsi" w:cstheme="minorHAnsi"/>
                <w:b/>
                <w:strike/>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245A4E" w:rsidRDefault="00034C7C" w:rsidP="00034C7C">
            <w:pPr>
              <w:pStyle w:val="opis"/>
              <w:spacing w:line="240" w:lineRule="auto"/>
              <w:ind w:left="0" w:right="0"/>
              <w:jc w:val="center"/>
              <w:rPr>
                <w:rFonts w:asciiTheme="minorHAnsi" w:hAnsiTheme="minorHAnsi" w:cstheme="minorHAnsi"/>
                <w:b/>
                <w:strike/>
                <w:sz w:val="20"/>
              </w:rPr>
            </w:pPr>
            <w:r w:rsidRPr="00245A4E">
              <w:rPr>
                <w:rFonts w:asciiTheme="minorHAnsi" w:hAnsiTheme="minorHAnsi" w:cstheme="minorHAnsi"/>
                <w:b/>
                <w:strike/>
                <w:sz w:val="20"/>
              </w:rPr>
              <w:t>uwagi</w:t>
            </w:r>
          </w:p>
        </w:tc>
      </w:tr>
      <w:tr w:rsidR="00034C7C" w:rsidRPr="00245A4E"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245A4E" w:rsidRDefault="00034C7C" w:rsidP="00034C7C">
            <w:pPr>
              <w:pStyle w:val="opis"/>
              <w:tabs>
                <w:tab w:val="left" w:pos="415"/>
              </w:tabs>
              <w:spacing w:line="300" w:lineRule="auto"/>
              <w:ind w:left="0" w:right="0"/>
              <w:jc w:val="center"/>
              <w:rPr>
                <w:rFonts w:asciiTheme="minorHAnsi" w:hAnsiTheme="minorHAnsi" w:cstheme="minorHAnsi"/>
                <w:strike/>
                <w:sz w:val="20"/>
              </w:rPr>
            </w:pPr>
            <w:r w:rsidRPr="00245A4E">
              <w:rPr>
                <w:rFonts w:asciiTheme="minorHAnsi" w:hAnsiTheme="minorHAnsi" w:cstheme="minorHAnsi"/>
                <w:strike/>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245A4E"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r>
      <w:tr w:rsidR="00034C7C" w:rsidRPr="00245A4E"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245A4E" w:rsidRDefault="00034C7C" w:rsidP="00034C7C">
            <w:pPr>
              <w:pStyle w:val="opis"/>
              <w:tabs>
                <w:tab w:val="left" w:pos="415"/>
              </w:tabs>
              <w:spacing w:line="300" w:lineRule="auto"/>
              <w:ind w:left="0" w:right="0"/>
              <w:jc w:val="center"/>
              <w:rPr>
                <w:rFonts w:asciiTheme="minorHAnsi" w:hAnsiTheme="minorHAnsi" w:cstheme="minorHAnsi"/>
                <w:strike/>
                <w:sz w:val="20"/>
              </w:rPr>
            </w:pPr>
            <w:r w:rsidRPr="00245A4E">
              <w:rPr>
                <w:rFonts w:asciiTheme="minorHAnsi" w:hAnsiTheme="minorHAnsi" w:cstheme="minorHAnsi"/>
                <w:strike/>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245A4E"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r>
      <w:tr w:rsidR="00034C7C" w:rsidRPr="00245A4E"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245A4E" w:rsidRDefault="00F84A5A" w:rsidP="00034C7C">
            <w:pPr>
              <w:pStyle w:val="opis"/>
              <w:tabs>
                <w:tab w:val="left" w:pos="415"/>
              </w:tabs>
              <w:spacing w:line="300" w:lineRule="auto"/>
              <w:ind w:left="0" w:right="0"/>
              <w:jc w:val="center"/>
              <w:rPr>
                <w:rFonts w:asciiTheme="minorHAnsi" w:hAnsiTheme="minorHAnsi" w:cstheme="minorHAnsi"/>
                <w:strike/>
                <w:sz w:val="20"/>
              </w:rPr>
            </w:pPr>
            <w:r w:rsidRPr="00245A4E">
              <w:rPr>
                <w:rFonts w:asciiTheme="minorHAnsi" w:hAnsiTheme="minorHAnsi" w:cstheme="minorHAnsi"/>
                <w:strike/>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245A4E"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r>
      <w:tr w:rsidR="00034C7C" w:rsidRPr="00245A4E"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245A4E" w:rsidRDefault="00F84A5A" w:rsidP="00034C7C">
            <w:pPr>
              <w:pStyle w:val="opis"/>
              <w:tabs>
                <w:tab w:val="left" w:pos="415"/>
              </w:tabs>
              <w:spacing w:line="300" w:lineRule="auto"/>
              <w:ind w:left="0" w:right="0"/>
              <w:jc w:val="center"/>
              <w:rPr>
                <w:rFonts w:asciiTheme="minorHAnsi" w:hAnsiTheme="minorHAnsi" w:cstheme="minorHAnsi"/>
                <w:strike/>
                <w:sz w:val="20"/>
              </w:rPr>
            </w:pPr>
            <w:r w:rsidRPr="00245A4E">
              <w:rPr>
                <w:rFonts w:asciiTheme="minorHAnsi" w:hAnsiTheme="minorHAnsi" w:cstheme="minorHAnsi"/>
                <w:strike/>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245A4E"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r>
      <w:tr w:rsidR="00034C7C" w:rsidRPr="00245A4E"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245A4E" w:rsidRDefault="00F84A5A" w:rsidP="00034C7C">
            <w:pPr>
              <w:pStyle w:val="opis"/>
              <w:tabs>
                <w:tab w:val="left" w:pos="415"/>
              </w:tabs>
              <w:spacing w:line="300" w:lineRule="auto"/>
              <w:ind w:left="0" w:right="0"/>
              <w:jc w:val="center"/>
              <w:rPr>
                <w:rFonts w:asciiTheme="minorHAnsi" w:hAnsiTheme="minorHAnsi" w:cstheme="minorHAnsi"/>
                <w:strike/>
                <w:sz w:val="20"/>
              </w:rPr>
            </w:pPr>
            <w:r w:rsidRPr="00245A4E">
              <w:rPr>
                <w:rFonts w:asciiTheme="minorHAnsi" w:hAnsiTheme="minorHAnsi" w:cstheme="minorHAnsi"/>
                <w:strike/>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245A4E"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r>
      <w:tr w:rsidR="00034C7C" w:rsidRPr="00245A4E"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245A4E" w:rsidRDefault="00F84A5A" w:rsidP="00034C7C">
            <w:pPr>
              <w:pStyle w:val="opis"/>
              <w:tabs>
                <w:tab w:val="left" w:pos="415"/>
              </w:tabs>
              <w:spacing w:line="300" w:lineRule="auto"/>
              <w:ind w:left="0" w:right="0"/>
              <w:jc w:val="center"/>
              <w:rPr>
                <w:rFonts w:asciiTheme="minorHAnsi" w:hAnsiTheme="minorHAnsi" w:cstheme="minorHAnsi"/>
                <w:strike/>
                <w:sz w:val="20"/>
              </w:rPr>
            </w:pPr>
            <w:r w:rsidRPr="00245A4E">
              <w:rPr>
                <w:rFonts w:asciiTheme="minorHAnsi" w:hAnsiTheme="minorHAnsi" w:cstheme="minorHAnsi"/>
                <w:strike/>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245A4E" w:rsidRDefault="00034C7C" w:rsidP="00034C7C">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245A4E" w:rsidRDefault="00034C7C" w:rsidP="00034C7C">
            <w:pPr>
              <w:pStyle w:val="opis"/>
              <w:spacing w:line="300" w:lineRule="auto"/>
              <w:ind w:left="0"/>
              <w:jc w:val="left"/>
              <w:rPr>
                <w:rFonts w:asciiTheme="minorHAnsi" w:hAnsiTheme="minorHAnsi" w:cstheme="minorHAnsi"/>
                <w:b/>
                <w:strike/>
                <w:sz w:val="20"/>
              </w:rPr>
            </w:pPr>
          </w:p>
        </w:tc>
      </w:tr>
    </w:tbl>
    <w:p w14:paraId="3FFCC0B8" w14:textId="77777777" w:rsidR="00034C7C" w:rsidRPr="00245A4E" w:rsidRDefault="00034C7C" w:rsidP="00034C7C">
      <w:pPr>
        <w:rPr>
          <w:rFonts w:asciiTheme="minorHAnsi" w:hAnsiTheme="minorHAnsi" w:cstheme="minorHAnsi"/>
          <w:strike/>
          <w:sz w:val="20"/>
        </w:rPr>
      </w:pPr>
    </w:p>
    <w:p w14:paraId="5E7A2BB6" w14:textId="77777777" w:rsidR="00034C7C" w:rsidRPr="00245A4E" w:rsidRDefault="00034C7C" w:rsidP="00034C7C">
      <w:pPr>
        <w:rPr>
          <w:rFonts w:asciiTheme="minorHAnsi" w:hAnsiTheme="minorHAnsi" w:cstheme="minorHAnsi"/>
          <w:strike/>
          <w:sz w:val="20"/>
        </w:rPr>
      </w:pPr>
    </w:p>
    <w:p w14:paraId="0FEBBFEF" w14:textId="77777777" w:rsidR="00034C7C" w:rsidRPr="00245A4E" w:rsidRDefault="00034C7C" w:rsidP="00034C7C">
      <w:pPr>
        <w:rPr>
          <w:rFonts w:asciiTheme="minorHAnsi" w:hAnsiTheme="minorHAnsi" w:cstheme="minorHAnsi"/>
          <w:strike/>
          <w:sz w:val="20"/>
        </w:rPr>
      </w:pPr>
    </w:p>
    <w:p w14:paraId="622EECFE" w14:textId="77777777" w:rsidR="00034C7C" w:rsidRPr="00245A4E" w:rsidRDefault="00034C7C" w:rsidP="00034C7C">
      <w:pPr>
        <w:spacing w:after="80" w:line="240" w:lineRule="exact"/>
        <w:ind w:left="4690" w:right="-993" w:firstLine="708"/>
        <w:rPr>
          <w:rFonts w:asciiTheme="minorHAnsi" w:hAnsiTheme="minorHAnsi" w:cstheme="minorHAnsi"/>
          <w:strike/>
          <w:sz w:val="16"/>
          <w:szCs w:val="16"/>
        </w:rPr>
      </w:pPr>
      <w:r w:rsidRPr="00245A4E">
        <w:rPr>
          <w:rFonts w:asciiTheme="minorHAnsi" w:hAnsiTheme="minorHAnsi" w:cstheme="minorHAnsi"/>
          <w:strike/>
          <w:sz w:val="16"/>
          <w:szCs w:val="16"/>
        </w:rPr>
        <w:t>...................................................................................</w:t>
      </w:r>
    </w:p>
    <w:p w14:paraId="3D46BCD1" w14:textId="77777777" w:rsidR="00034C7C" w:rsidRPr="00245A4E" w:rsidRDefault="00034C7C" w:rsidP="00034C7C">
      <w:pPr>
        <w:ind w:left="5398" w:right="68" w:hanging="153"/>
        <w:jc w:val="center"/>
        <w:rPr>
          <w:rFonts w:asciiTheme="minorHAnsi" w:hAnsiTheme="minorHAnsi" w:cstheme="minorHAnsi"/>
          <w:i/>
          <w:strike/>
          <w:sz w:val="16"/>
          <w:szCs w:val="16"/>
        </w:rPr>
      </w:pPr>
      <w:r w:rsidRPr="00245A4E">
        <w:rPr>
          <w:rFonts w:asciiTheme="minorHAnsi" w:hAnsiTheme="minorHAnsi" w:cstheme="minorHAnsi"/>
          <w:i/>
          <w:strike/>
          <w:sz w:val="16"/>
          <w:szCs w:val="16"/>
        </w:rPr>
        <w:t>Data i podpisy osób uprawnionych do składania</w:t>
      </w:r>
    </w:p>
    <w:p w14:paraId="5DC67105" w14:textId="77777777" w:rsidR="00034C7C" w:rsidRPr="00245A4E" w:rsidRDefault="00034C7C" w:rsidP="00034C7C">
      <w:pPr>
        <w:ind w:left="5398" w:right="68" w:hanging="153"/>
        <w:jc w:val="center"/>
        <w:rPr>
          <w:rFonts w:asciiTheme="minorHAnsi" w:hAnsiTheme="minorHAnsi" w:cstheme="minorHAnsi"/>
          <w:i/>
          <w:strike/>
          <w:sz w:val="16"/>
          <w:szCs w:val="16"/>
        </w:rPr>
      </w:pPr>
      <w:r w:rsidRPr="00245A4E">
        <w:rPr>
          <w:rFonts w:asciiTheme="minorHAnsi" w:hAnsiTheme="minorHAnsi" w:cstheme="minorHAnsi"/>
          <w:i/>
          <w:strike/>
          <w:sz w:val="16"/>
          <w:szCs w:val="16"/>
        </w:rPr>
        <w:t>oświadczeń woli w imieniu Wykonawcy</w:t>
      </w:r>
    </w:p>
    <w:p w14:paraId="20EAB784" w14:textId="77777777" w:rsidR="00034C7C" w:rsidRPr="00245A4E" w:rsidRDefault="00034C7C" w:rsidP="00034C7C">
      <w:pPr>
        <w:ind w:left="5398" w:right="68" w:hanging="153"/>
        <w:jc w:val="center"/>
        <w:rPr>
          <w:rFonts w:asciiTheme="minorHAnsi" w:hAnsiTheme="minorHAnsi" w:cstheme="minorHAnsi"/>
          <w:i/>
          <w:strike/>
          <w:sz w:val="16"/>
          <w:szCs w:val="16"/>
        </w:rPr>
      </w:pPr>
    </w:p>
    <w:p w14:paraId="16E1C0B5" w14:textId="7709FB9F" w:rsidR="00D10121" w:rsidRDefault="00D10121" w:rsidP="00034C7C">
      <w:pPr>
        <w:ind w:right="68"/>
        <w:jc w:val="left"/>
        <w:rPr>
          <w:rFonts w:asciiTheme="minorHAnsi" w:hAnsiTheme="minorHAnsi" w:cstheme="minorHAnsi"/>
          <w:i/>
          <w:sz w:val="16"/>
          <w:szCs w:val="16"/>
        </w:rPr>
        <w:sectPr w:rsidR="00D10121" w:rsidSect="00CA3212">
          <w:headerReference w:type="default" r:id="rId29"/>
          <w:footerReference w:type="default" r:id="rId30"/>
          <w:type w:val="continuous"/>
          <w:pgSz w:w="11909" w:h="16834"/>
          <w:pgMar w:top="1134" w:right="1277" w:bottom="993" w:left="1560" w:header="567" w:footer="57" w:gutter="0"/>
          <w:pgNumType w:start="1"/>
          <w:cols w:space="708"/>
        </w:sectPr>
      </w:pPr>
      <w:r w:rsidRPr="00245A4E">
        <w:rPr>
          <w:rFonts w:asciiTheme="minorHAnsi" w:hAnsiTheme="minorHAnsi" w:cstheme="minorHAnsi"/>
          <w:i/>
          <w:strike/>
          <w:sz w:val="16"/>
          <w:szCs w:val="16"/>
        </w:rPr>
        <w:br w:type="page"/>
      </w:r>
    </w:p>
    <w:p w14:paraId="50EADF64" w14:textId="777AAB22"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635462EE"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376420A0"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17445DA3" w14:textId="77777777"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Default="00D10121" w:rsidP="00DD5EBB">
      <w:pPr>
        <w:spacing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22F29E0" w14:textId="77777777" w:rsidR="00D10121" w:rsidRDefault="00D10121" w:rsidP="00DD5EBB">
      <w:pPr>
        <w:spacing w:line="240" w:lineRule="auto"/>
        <w:ind w:left="-142"/>
        <w:rPr>
          <w:rFonts w:asciiTheme="minorHAnsi" w:eastAsia="Calibri" w:hAnsiTheme="minorHAnsi" w:cstheme="minorHAnsi"/>
          <w:sz w:val="20"/>
          <w:lang w:eastAsia="pl-PL"/>
        </w:rPr>
      </w:pPr>
    </w:p>
    <w:p w14:paraId="1B0F62F6" w14:textId="6B87A307" w:rsidR="00D10121" w:rsidRDefault="00D10121" w:rsidP="00DD5EBB">
      <w:pPr>
        <w:spacing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7C622D">
        <w:rPr>
          <w:rFonts w:asciiTheme="minorHAnsi" w:hAnsiTheme="minorHAnsi" w:cstheme="minorHAnsi"/>
          <w:sz w:val="20"/>
        </w:rPr>
        <w:t>POST/DYS/OW/GZ/</w:t>
      </w:r>
      <w:r w:rsidR="00D74589">
        <w:rPr>
          <w:rFonts w:asciiTheme="minorHAnsi" w:hAnsiTheme="minorHAnsi" w:cstheme="minorHAnsi"/>
          <w:sz w:val="20"/>
        </w:rPr>
        <w:t>0</w:t>
      </w:r>
      <w:r w:rsidR="00BE5B5B">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20285F" w:rsidRPr="00F47163">
        <w:rPr>
          <w:rFonts w:asciiTheme="minorHAnsi" w:hAnsiTheme="minorHAnsi" w:cstheme="minorHAnsi"/>
          <w:noProof/>
          <w:sz w:val="20"/>
        </w:rPr>
        <w:t>157</w:t>
      </w:r>
      <w:r w:rsidRPr="009572CA">
        <w:rPr>
          <w:rFonts w:asciiTheme="minorHAnsi" w:hAnsiTheme="minorHAnsi" w:cstheme="minorHAnsi"/>
          <w:sz w:val="20"/>
        </w:rPr>
        <w:fldChar w:fldCharType="end"/>
      </w:r>
      <w:r w:rsidRPr="009572CA">
        <w:rPr>
          <w:rFonts w:asciiTheme="minorHAnsi" w:hAnsiTheme="minorHAnsi" w:cstheme="minorHAnsi"/>
          <w:sz w:val="20"/>
        </w:rPr>
        <w:t>/</w:t>
      </w:r>
      <w:r w:rsidR="00BD5ED3">
        <w:rPr>
          <w:rFonts w:asciiTheme="minorHAnsi" w:hAnsiTheme="minorHAnsi" w:cstheme="minorHAnsi"/>
          <w:sz w:val="20"/>
        </w:rPr>
        <w:t>202</w:t>
      </w:r>
      <w:r w:rsidR="000B1528">
        <w:rPr>
          <w:rFonts w:asciiTheme="minorHAnsi" w:hAnsiTheme="minorHAnsi" w:cstheme="minorHAnsi"/>
          <w:sz w:val="20"/>
        </w:rPr>
        <w:t>6</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20285F" w:rsidRPr="00F47163">
        <w:rPr>
          <w:rFonts w:asciiTheme="minorHAnsi" w:eastAsia="Calibri" w:hAnsiTheme="minorHAnsi" w:cstheme="minorHAnsi"/>
          <w:noProof/>
          <w:sz w:val="20"/>
          <w:lang w:eastAsia="pl-PL"/>
        </w:rPr>
        <w:t>Roboty budowlane na terenie PGE Dystrybucja S.A. Oddział Warszawa Rejon Energetyczny Ostrołęka w podziale na 3 zadania: ZADANIE 1 - modernizacja pomieszczeń biurowych w budynku siedziby RE Ostrołęka; ZADANIE 2 - modernizacja elewacji budybku siedziby PE Ostrołęka; ZADANIE 3 - montaż 21 sztuk rolet w pomieszczeniach budynku RE Ostrołęka.</w:t>
      </w:r>
      <w:r>
        <w:rPr>
          <w:rFonts w:asciiTheme="minorHAnsi" w:eastAsia="Calibri" w:hAnsiTheme="minorHAnsi" w:cstheme="minorHAnsi"/>
          <w:sz w:val="20"/>
          <w:lang w:eastAsia="pl-PL"/>
        </w:rPr>
        <w:fldChar w:fldCharType="end"/>
      </w:r>
      <w:r w:rsidR="00DD5EBB">
        <w:rPr>
          <w:rFonts w:asciiTheme="minorHAnsi" w:eastAsia="Calibri" w:hAnsiTheme="minorHAnsi" w:cstheme="minorHAnsi"/>
          <w:sz w:val="20"/>
          <w:lang w:eastAsia="pl-PL"/>
        </w:rPr>
        <w:t>”</w:t>
      </w: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1DE52E9" w14:textId="77777777" w:rsidR="00D10121" w:rsidRPr="006A2D8C" w:rsidRDefault="00D10121" w:rsidP="00904746">
            <w:pPr>
              <w:ind w:hanging="1418"/>
              <w:jc w:val="center"/>
              <w:rPr>
                <w:rFonts w:ascii="Calibri" w:hAnsi="Calibri"/>
                <w:szCs w:val="22"/>
              </w:rPr>
            </w:pPr>
          </w:p>
          <w:p w14:paraId="591F9035" w14:textId="77777777" w:rsidR="00D10121" w:rsidRPr="006A2D8C" w:rsidRDefault="00D10121" w:rsidP="00904746">
            <w:pPr>
              <w:ind w:hanging="1418"/>
              <w:rPr>
                <w:rFonts w:ascii="Calibri" w:hAnsi="Calibri"/>
                <w:szCs w:val="22"/>
              </w:rPr>
            </w:pPr>
          </w:p>
        </w:tc>
        <w:tc>
          <w:tcPr>
            <w:tcW w:w="2835" w:type="dxa"/>
          </w:tcPr>
          <w:p w14:paraId="2AEC19BF" w14:textId="77777777" w:rsidR="00D10121" w:rsidRPr="006A2D8C" w:rsidRDefault="00D10121" w:rsidP="00904746">
            <w:pPr>
              <w:ind w:hanging="1418"/>
              <w:jc w:val="center"/>
              <w:rPr>
                <w:rFonts w:ascii="Calibri" w:hAnsi="Calibri"/>
                <w:szCs w:val="22"/>
              </w:rPr>
            </w:pPr>
          </w:p>
        </w:tc>
        <w:tc>
          <w:tcPr>
            <w:tcW w:w="3044" w:type="dxa"/>
          </w:tcPr>
          <w:p w14:paraId="3EA47BB8" w14:textId="77777777" w:rsidR="00D10121" w:rsidRPr="006A2D8C" w:rsidRDefault="00D10121" w:rsidP="00904746">
            <w:pPr>
              <w:ind w:hanging="1418"/>
              <w:jc w:val="center"/>
              <w:rPr>
                <w:rFonts w:ascii="Calibri" w:hAnsi="Calibri"/>
                <w:szCs w:val="22"/>
              </w:rPr>
            </w:pPr>
          </w:p>
        </w:tc>
      </w:tr>
    </w:tbl>
    <w:p w14:paraId="5B5EDF6B" w14:textId="77777777" w:rsidR="00D10121" w:rsidRPr="00441D1F" w:rsidRDefault="00D10121" w:rsidP="00DD5EBB">
      <w:pPr>
        <w:spacing w:after="80" w:line="240" w:lineRule="auto"/>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EBB6502" w14:textId="4BAC89B8" w:rsidR="00D10121" w:rsidRPr="00D10121" w:rsidRDefault="00D10121" w:rsidP="00D1012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00DD5EBB">
        <w:rPr>
          <w:rFonts w:asciiTheme="minorHAnsi" w:hAnsiTheme="minorHAnsi"/>
          <w:sz w:val="18"/>
        </w:rPr>
        <w:t>.</w:t>
      </w:r>
    </w:p>
    <w:p w14:paraId="261EE26F" w14:textId="77777777" w:rsidR="00D10121" w:rsidRPr="009A7EAF" w:rsidRDefault="00D10121" w:rsidP="00D10121">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09E17499" w14:textId="77777777" w:rsidR="00D10121" w:rsidRPr="00C0366B" w:rsidRDefault="00D10121"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4E875463" w14:textId="7878CABD" w:rsidR="00EE1D89" w:rsidRDefault="00D10121" w:rsidP="00D1012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CA3212">
          <w:headerReference w:type="first" r:id="rId31"/>
          <w:footerReference w:type="first" r:id="rId32"/>
          <w:type w:val="continuous"/>
          <w:pgSz w:w="11909" w:h="16834" w:code="9"/>
          <w:pgMar w:top="1134" w:right="852" w:bottom="992" w:left="1134" w:header="567" w:footer="376" w:gutter="0"/>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26721811"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7C622D">
        <w:rPr>
          <w:rFonts w:asciiTheme="minorHAnsi" w:hAnsiTheme="minorHAnsi" w:cstheme="minorHAnsi"/>
          <w:sz w:val="20"/>
          <w:szCs w:val="22"/>
        </w:rPr>
        <w:t>POST/DYS/OW/GZ/</w:t>
      </w:r>
      <w:r w:rsidR="00D74589">
        <w:rPr>
          <w:rFonts w:asciiTheme="minorHAnsi" w:hAnsiTheme="minorHAnsi" w:cstheme="minorHAnsi"/>
          <w:sz w:val="20"/>
          <w:szCs w:val="22"/>
        </w:rPr>
        <w:t>0</w:t>
      </w:r>
      <w:r w:rsidR="00470647">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20285F" w:rsidRPr="00F47163">
        <w:rPr>
          <w:rFonts w:asciiTheme="minorHAnsi" w:hAnsiTheme="minorHAnsi" w:cstheme="minorHAnsi"/>
          <w:noProof/>
          <w:sz w:val="20"/>
          <w:szCs w:val="22"/>
        </w:rPr>
        <w:t>157</w:t>
      </w:r>
      <w:r w:rsidRPr="00441D1F">
        <w:rPr>
          <w:rFonts w:asciiTheme="minorHAnsi" w:hAnsiTheme="minorHAnsi" w:cstheme="minorHAnsi"/>
          <w:sz w:val="20"/>
          <w:szCs w:val="22"/>
        </w:rPr>
        <w:fldChar w:fldCharType="end"/>
      </w:r>
      <w:r w:rsidRPr="00441D1F">
        <w:rPr>
          <w:rFonts w:asciiTheme="minorHAnsi" w:hAnsiTheme="minorHAnsi" w:cstheme="minorHAnsi"/>
          <w:sz w:val="20"/>
          <w:szCs w:val="22"/>
        </w:rPr>
        <w:t>/</w:t>
      </w:r>
      <w:r w:rsidR="00BD5ED3">
        <w:rPr>
          <w:rFonts w:asciiTheme="minorHAnsi" w:hAnsiTheme="minorHAnsi" w:cstheme="minorHAnsi"/>
          <w:sz w:val="20"/>
          <w:szCs w:val="22"/>
        </w:rPr>
        <w:t>202</w:t>
      </w:r>
      <w:r w:rsidR="000B1528">
        <w:rPr>
          <w:rFonts w:asciiTheme="minorHAnsi" w:hAnsiTheme="minorHAnsi" w:cstheme="minorHAnsi"/>
          <w:sz w:val="20"/>
          <w:szCs w:val="22"/>
        </w:rPr>
        <w:t>6</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20285F" w:rsidRPr="00F47163">
        <w:rPr>
          <w:rFonts w:asciiTheme="minorHAnsi" w:eastAsia="Calibri" w:hAnsiTheme="minorHAnsi" w:cstheme="minorHAnsi"/>
          <w:noProof/>
          <w:sz w:val="20"/>
          <w:lang w:eastAsia="pl-PL"/>
        </w:rPr>
        <w:t>Roboty budowlane na terenie PGE Dystrybucja S.A. Oddział Warszawa Rejon Energetyczny Ostrołęka w podziale na 3 zadania: ZADANIE 1 - modernizacja pomieszczeń biurowych w budynku siedziby RE Ostrołęka; ZADANIE 2 - modernizacja elewacji budybku siedziby PE Ostrołęka; ZADANIE 3 - montaż 21 sztuk rolet w pomieszczeniach budynku RE Ostrołęka.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6658FEA7" w:rsidR="00914766" w:rsidRDefault="00914766" w:rsidP="00914766">
      <w:pPr>
        <w:tabs>
          <w:tab w:val="left" w:pos="2100"/>
        </w:tabs>
        <w:rPr>
          <w:rFonts w:asciiTheme="minorHAnsi" w:hAnsiTheme="minorHAnsi" w:cstheme="minorHAnsi"/>
          <w:sz w:val="20"/>
        </w:rPr>
      </w:pPr>
    </w:p>
    <w:p w14:paraId="7F2E37F6" w14:textId="1C014AB6" w:rsidR="007C622D" w:rsidRDefault="007C622D" w:rsidP="00914766">
      <w:pPr>
        <w:tabs>
          <w:tab w:val="left" w:pos="2100"/>
        </w:tabs>
        <w:rPr>
          <w:rFonts w:asciiTheme="minorHAnsi" w:hAnsiTheme="minorHAnsi" w:cstheme="minorHAnsi"/>
          <w:sz w:val="20"/>
        </w:rPr>
      </w:pPr>
    </w:p>
    <w:p w14:paraId="789BF2D1" w14:textId="11BF3FCD" w:rsidR="007C622D" w:rsidRDefault="007C622D" w:rsidP="00914766">
      <w:pPr>
        <w:tabs>
          <w:tab w:val="left" w:pos="2100"/>
        </w:tabs>
        <w:rPr>
          <w:rFonts w:asciiTheme="minorHAnsi" w:hAnsiTheme="minorHAnsi" w:cstheme="minorHAnsi"/>
          <w:sz w:val="20"/>
        </w:rPr>
      </w:pPr>
    </w:p>
    <w:p w14:paraId="70FF6952" w14:textId="1178646E" w:rsidR="007C622D" w:rsidRDefault="007C622D" w:rsidP="00914766">
      <w:pPr>
        <w:tabs>
          <w:tab w:val="left" w:pos="2100"/>
        </w:tabs>
        <w:rPr>
          <w:rFonts w:asciiTheme="minorHAnsi" w:hAnsiTheme="minorHAnsi" w:cstheme="minorHAnsi"/>
          <w:sz w:val="20"/>
        </w:rPr>
      </w:pPr>
    </w:p>
    <w:p w14:paraId="52B18A54" w14:textId="0014A577" w:rsidR="007C622D" w:rsidRDefault="007C622D" w:rsidP="00914766">
      <w:pPr>
        <w:tabs>
          <w:tab w:val="left" w:pos="2100"/>
        </w:tabs>
        <w:rPr>
          <w:rFonts w:asciiTheme="minorHAnsi" w:hAnsiTheme="minorHAnsi" w:cstheme="minorHAnsi"/>
          <w:sz w:val="20"/>
        </w:rPr>
      </w:pPr>
    </w:p>
    <w:p w14:paraId="331C7DC1" w14:textId="67111F71" w:rsidR="007C622D" w:rsidRDefault="007C622D" w:rsidP="00914766">
      <w:pPr>
        <w:tabs>
          <w:tab w:val="left" w:pos="2100"/>
        </w:tabs>
        <w:rPr>
          <w:rFonts w:asciiTheme="minorHAnsi" w:hAnsiTheme="minorHAnsi" w:cstheme="minorHAnsi"/>
          <w:sz w:val="20"/>
        </w:rPr>
      </w:pPr>
    </w:p>
    <w:p w14:paraId="0DC57E61" w14:textId="34A368E5" w:rsidR="007C622D" w:rsidRPr="007C622D" w:rsidRDefault="007C622D" w:rsidP="007C622D">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Pr>
          <w:rFonts w:asciiTheme="minorHAnsi" w:eastAsiaTheme="majorEastAsia" w:hAnsiTheme="minorHAnsi" w:cstheme="minorHAnsi"/>
          <w:b/>
          <w:bCs/>
          <w:color w:val="000000" w:themeColor="text1"/>
          <w:sz w:val="20"/>
        </w:rPr>
        <w:t>ZAŁĄCZNIK NR 12</w:t>
      </w:r>
      <w:r w:rsidRPr="007C622D">
        <w:rPr>
          <w:rFonts w:asciiTheme="minorHAnsi" w:eastAsiaTheme="majorEastAsia" w:hAnsiTheme="minorHAnsi" w:cstheme="minorHAnsi"/>
          <w:b/>
          <w:bCs/>
          <w:color w:val="000000" w:themeColor="text1"/>
          <w:sz w:val="20"/>
        </w:rPr>
        <w:t xml:space="preserve"> DO SWZ – ANKIETA WERYFIKACJI WYKONAWCY W ZAKRESIE ZAPEWNIENIA GWARANCJI BEZPIECZEŃSTWA PRZETWARZANIA DANYCH OSOBOWYCH</w:t>
      </w:r>
    </w:p>
    <w:p w14:paraId="6C8E0FFA"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107CCC4"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tbl>
      <w:tblPr>
        <w:tblStyle w:val="Tabela-Siatka2"/>
        <w:tblW w:w="0" w:type="auto"/>
        <w:tblInd w:w="-142" w:type="dxa"/>
        <w:tblLook w:val="04A0" w:firstRow="1" w:lastRow="0" w:firstColumn="1" w:lastColumn="0" w:noHBand="0" w:noVBand="1"/>
      </w:tblPr>
      <w:tblGrid>
        <w:gridCol w:w="3965"/>
        <w:gridCol w:w="850"/>
        <w:gridCol w:w="4134"/>
      </w:tblGrid>
      <w:tr w:rsidR="007C622D" w:rsidRPr="007C622D" w14:paraId="5BF65A89" w14:textId="77777777" w:rsidTr="00BB14B1">
        <w:trPr>
          <w:trHeight w:val="1820"/>
        </w:trPr>
        <w:tc>
          <w:tcPr>
            <w:tcW w:w="3965" w:type="dxa"/>
            <w:tcBorders>
              <w:right w:val="single" w:sz="4" w:space="0" w:color="auto"/>
            </w:tcBorders>
          </w:tcPr>
          <w:p w14:paraId="43473C77" w14:textId="77777777" w:rsidR="007C622D" w:rsidRPr="007C622D" w:rsidRDefault="007C622D" w:rsidP="007C622D">
            <w:pPr>
              <w:ind w:right="28"/>
              <w:jc w:val="left"/>
              <w:rPr>
                <w:rFonts w:asciiTheme="minorHAnsi" w:hAnsiTheme="minorHAnsi" w:cstheme="minorHAnsi"/>
                <w:b/>
                <w:i/>
                <w:iCs/>
                <w:sz w:val="20"/>
                <w:u w:val="single"/>
              </w:rPr>
            </w:pPr>
            <w:r w:rsidRPr="007C622D">
              <w:rPr>
                <w:rFonts w:asciiTheme="minorHAnsi" w:hAnsiTheme="minorHAnsi" w:cstheme="minorHAnsi"/>
                <w:b/>
                <w:i/>
                <w:iCs/>
                <w:sz w:val="20"/>
                <w:u w:val="single"/>
              </w:rPr>
              <w:t>Wykonawca (podmiot przetwarzający)</w:t>
            </w:r>
          </w:p>
          <w:p w14:paraId="1EE78317" w14:textId="77777777" w:rsidR="007C622D" w:rsidRPr="007C622D" w:rsidRDefault="007C622D" w:rsidP="007C622D">
            <w:pPr>
              <w:ind w:right="28"/>
              <w:jc w:val="left"/>
              <w:rPr>
                <w:rFonts w:asciiTheme="minorHAnsi" w:hAnsiTheme="minorHAnsi" w:cstheme="minorHAnsi"/>
                <w:sz w:val="20"/>
              </w:rPr>
            </w:pPr>
          </w:p>
          <w:p w14:paraId="329CC560"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434CBA4F"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719438A5" w14:textId="77777777" w:rsidR="007C622D" w:rsidRPr="007C622D" w:rsidRDefault="007C622D" w:rsidP="007C622D">
            <w:pPr>
              <w:ind w:right="28"/>
              <w:jc w:val="center"/>
              <w:rPr>
                <w:rFonts w:asciiTheme="minorHAnsi" w:hAnsiTheme="minorHAnsi" w:cstheme="minorHAnsi"/>
                <w:i/>
                <w:sz w:val="20"/>
              </w:rPr>
            </w:pPr>
            <w:r w:rsidRPr="007C622D">
              <w:rPr>
                <w:rFonts w:asciiTheme="minorHAnsi" w:hAnsiTheme="minorHAnsi" w:cstheme="minorHAnsi"/>
                <w:i/>
                <w:sz w:val="20"/>
              </w:rPr>
              <w:t>Nazwa i adres</w:t>
            </w:r>
          </w:p>
          <w:p w14:paraId="5E4E0AE0" w14:textId="77777777" w:rsidR="007C622D" w:rsidRPr="007C622D" w:rsidRDefault="007C622D" w:rsidP="007C622D">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0413CE" w14:textId="77777777" w:rsidR="007C622D" w:rsidRPr="007C622D" w:rsidRDefault="007C622D" w:rsidP="007C622D">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78BD45" w14:textId="77777777" w:rsidR="007C622D" w:rsidRPr="007C622D" w:rsidRDefault="007C622D" w:rsidP="007C622D">
            <w:pPr>
              <w:spacing w:line="360" w:lineRule="auto"/>
              <w:rPr>
                <w:rFonts w:asciiTheme="minorHAnsi" w:eastAsiaTheme="majorEastAsia" w:hAnsiTheme="minorHAnsi" w:cstheme="minorHAnsi"/>
                <w:b/>
                <w:i/>
                <w:iCs/>
                <w:sz w:val="20"/>
                <w:u w:val="single"/>
              </w:rPr>
            </w:pPr>
            <w:r w:rsidRPr="007C622D">
              <w:rPr>
                <w:rFonts w:asciiTheme="minorHAnsi" w:eastAsiaTheme="majorEastAsia" w:hAnsiTheme="minorHAnsi" w:cstheme="minorHAnsi"/>
                <w:b/>
                <w:i/>
                <w:iCs/>
                <w:sz w:val="20"/>
                <w:u w:val="single"/>
              </w:rPr>
              <w:t xml:space="preserve">Zamawiający </w:t>
            </w:r>
          </w:p>
          <w:p w14:paraId="7901EE95"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w:t>
            </w:r>
          </w:p>
          <w:p w14:paraId="5A2AC755" w14:textId="77777777" w:rsidR="007C622D" w:rsidRPr="007C622D" w:rsidRDefault="007C622D" w:rsidP="007C622D">
            <w:pPr>
              <w:spacing w:before="120" w:after="120" w:line="240" w:lineRule="auto"/>
              <w:contextualSpacing/>
              <w:jc w:val="center"/>
              <w:rPr>
                <w:rFonts w:asciiTheme="minorHAnsi" w:eastAsia="Calibri" w:hAnsiTheme="minorHAnsi" w:cstheme="minorHAnsi"/>
                <w:sz w:val="20"/>
              </w:rPr>
            </w:pPr>
            <w:r w:rsidRPr="007C622D">
              <w:rPr>
                <w:rFonts w:asciiTheme="minorHAnsi" w:eastAsia="Calibri" w:hAnsiTheme="minorHAnsi" w:cstheme="minorHAnsi"/>
                <w:sz w:val="20"/>
              </w:rPr>
              <w:t>w imieniu i na rzecz której działa:</w:t>
            </w:r>
          </w:p>
          <w:p w14:paraId="009AA861"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 Oddział Warszawa</w:t>
            </w:r>
          </w:p>
          <w:p w14:paraId="317E790B" w14:textId="483A46F6" w:rsidR="007C622D" w:rsidRPr="007C622D" w:rsidRDefault="007C622D" w:rsidP="007C622D">
            <w:pPr>
              <w:spacing w:line="360" w:lineRule="auto"/>
              <w:jc w:val="center"/>
              <w:rPr>
                <w:rFonts w:asciiTheme="minorHAnsi" w:eastAsiaTheme="majorEastAsia" w:hAnsiTheme="minorHAnsi" w:cstheme="minorHAnsi"/>
                <w:i/>
                <w:iCs/>
                <w:sz w:val="20"/>
              </w:rPr>
            </w:pPr>
            <w:r w:rsidRPr="007C622D">
              <w:rPr>
                <w:rFonts w:asciiTheme="minorHAnsi" w:eastAsia="Calibri" w:hAnsiTheme="minorHAnsi" w:cstheme="minorHAnsi"/>
                <w:b/>
                <w:sz w:val="20"/>
              </w:rPr>
              <w:t>ul. Marsa 95, 04-470 Warszawa</w:t>
            </w:r>
          </w:p>
        </w:tc>
      </w:tr>
    </w:tbl>
    <w:p w14:paraId="14FC14CF"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5B71747"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7C04BC9B" w14:textId="77777777" w:rsidR="007C622D" w:rsidRPr="007C622D" w:rsidRDefault="007C622D" w:rsidP="007C622D">
      <w:pPr>
        <w:tabs>
          <w:tab w:val="left" w:pos="1628"/>
        </w:tabs>
        <w:jc w:val="center"/>
        <w:rPr>
          <w:rFonts w:asciiTheme="minorHAnsi" w:hAnsiTheme="minorHAnsi" w:cstheme="minorHAnsi"/>
          <w:b/>
          <w:sz w:val="20"/>
        </w:rPr>
      </w:pPr>
      <w:r w:rsidRPr="007C622D">
        <w:rPr>
          <w:rFonts w:asciiTheme="minorHAnsi" w:hAnsiTheme="minorHAnsi" w:cstheme="minorHAnsi"/>
          <w:b/>
          <w:sz w:val="20"/>
        </w:rPr>
        <w:t>ANKIETA WERYFIKACJI WYKONAWCY W ZAKRESIE ZAPEWNIENIA GWARANCJI BEZPIECZEŃSTWA PRZETWARZANIA DANYCH OSOBOWYCH</w:t>
      </w:r>
    </w:p>
    <w:p w14:paraId="79918AF5" w14:textId="69B92F70" w:rsidR="007C622D" w:rsidRPr="007C622D" w:rsidRDefault="007C622D" w:rsidP="007C622D">
      <w:pPr>
        <w:rPr>
          <w:rFonts w:asciiTheme="minorHAnsi" w:hAnsiTheme="minorHAnsi" w:cstheme="minorHAnsi"/>
          <w:sz w:val="20"/>
        </w:rPr>
      </w:pPr>
    </w:p>
    <w:p w14:paraId="5F8CDAEE" w14:textId="356C97B4" w:rsidR="007C622D" w:rsidRPr="007C622D" w:rsidRDefault="007C622D" w:rsidP="007C622D">
      <w:pPr>
        <w:spacing w:after="120" w:line="240" w:lineRule="auto"/>
        <w:rPr>
          <w:rFonts w:asciiTheme="minorHAnsi" w:hAnsiTheme="minorHAnsi" w:cstheme="minorHAnsi"/>
          <w:sz w:val="20"/>
          <w:lang w:eastAsia="pl-PL"/>
        </w:rPr>
      </w:pPr>
      <w:r w:rsidRPr="007C622D">
        <w:rPr>
          <w:rFonts w:asciiTheme="minorHAnsi" w:hAnsiTheme="minorHAnsi" w:cstheme="minorHAnsi"/>
          <w:sz w:val="20"/>
          <w:lang w:eastAsia="pl-PL"/>
        </w:rPr>
        <w:t xml:space="preserve">W związku z Ofertą Wykonawcy złożoną w postępowaniu zakupowym nr </w:t>
      </w:r>
      <w:r>
        <w:rPr>
          <w:rFonts w:asciiTheme="minorHAnsi" w:hAnsiTheme="minorHAnsi" w:cstheme="minorHAnsi"/>
          <w:sz w:val="20"/>
          <w:lang w:eastAsia="pl-PL"/>
        </w:rPr>
        <w:t>POST/DYS/OW/GZ</w:t>
      </w:r>
      <w:r w:rsidR="00470647">
        <w:rPr>
          <w:rFonts w:asciiTheme="minorHAnsi" w:hAnsiTheme="minorHAnsi" w:cstheme="minorHAnsi"/>
          <w:sz w:val="20"/>
          <w:lang w:eastAsia="pl-PL"/>
        </w:rPr>
        <w:t>/00157/2026</w:t>
      </w:r>
      <w:r w:rsidRPr="007C622D">
        <w:rPr>
          <w:rFonts w:asciiTheme="minorHAnsi" w:hAnsiTheme="minorHAnsi" w:cstheme="minorHAnsi"/>
          <w:sz w:val="20"/>
          <w:lang w:eastAsia="pl-PL"/>
        </w:rPr>
        <w:t xml:space="preserve">  prowadzonym w trybie przetargu nieograniczonego pn.</w:t>
      </w:r>
      <w:r w:rsidR="000B1528">
        <w:rPr>
          <w:rFonts w:asciiTheme="minorHAnsi" w:hAnsiTheme="minorHAnsi" w:cstheme="minorHAnsi"/>
          <w:sz w:val="20"/>
          <w:lang w:eastAsia="pl-PL"/>
        </w:rPr>
        <w:t xml:space="preserve"> </w:t>
      </w:r>
      <w:r w:rsidR="000B1528" w:rsidRPr="000B1528">
        <w:rPr>
          <w:rFonts w:asciiTheme="minorHAnsi" w:hAnsiTheme="minorHAnsi" w:cstheme="minorHAnsi"/>
          <w:sz w:val="20"/>
          <w:lang w:eastAsia="pl-PL"/>
        </w:rPr>
        <w:t>Roboty budowlane na terenie PGE Dystrybucja S.A. Oddział Warszawa Rejon Energetyczny Ostrołęka w podziale na 3 zadania: ZADANIE 1 - modernizacja pomieszczeń biurowych w budynku siedziby RE Ostrołęka; ZADANIE 2 - modernizacja elewacji budy</w:t>
      </w:r>
      <w:r w:rsidR="000B1528">
        <w:rPr>
          <w:rFonts w:asciiTheme="minorHAnsi" w:hAnsiTheme="minorHAnsi" w:cstheme="minorHAnsi"/>
          <w:sz w:val="20"/>
          <w:lang w:eastAsia="pl-PL"/>
        </w:rPr>
        <w:t>n</w:t>
      </w:r>
      <w:r w:rsidR="000B1528" w:rsidRPr="000B1528">
        <w:rPr>
          <w:rFonts w:asciiTheme="minorHAnsi" w:hAnsiTheme="minorHAnsi" w:cstheme="minorHAnsi"/>
          <w:sz w:val="20"/>
          <w:lang w:eastAsia="pl-PL"/>
        </w:rPr>
        <w:t>ku siedziby PE Ostrołęka; ZADANIE 3 - montaż 21 sztuk rolet w pomieszczeniach budynku RE Ostrołęka</w:t>
      </w:r>
      <w:r w:rsidRPr="007C622D">
        <w:rPr>
          <w:rFonts w:asciiTheme="minorHAnsi" w:hAnsiTheme="minorHAnsi" w:cstheme="minorHAnsi"/>
          <w:sz w:val="20"/>
        </w:rPr>
        <w:t>, po</w:t>
      </w:r>
      <w:r w:rsidRPr="007C622D">
        <w:rPr>
          <w:rFonts w:asciiTheme="minorHAnsi" w:hAnsiTheme="minorHAnsi" w:cstheme="minorHAnsi"/>
          <w:sz w:val="20"/>
          <w:lang w:eastAsia="pl-PL"/>
        </w:rPr>
        <w:t>niżej wskazujemy informacje dotyczące zapewnienia gwarancji bezpieczeństwa przetwarzania danych osobowych:</w:t>
      </w:r>
    </w:p>
    <w:p w14:paraId="39B7B51A" w14:textId="77777777" w:rsidR="007C622D" w:rsidRPr="007C622D" w:rsidRDefault="007C622D" w:rsidP="007C622D">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C622D" w:rsidRPr="007C622D" w14:paraId="25E1EFDD" w14:textId="77777777" w:rsidTr="00BB14B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B7BB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i/>
                <w:sz w:val="20"/>
                <w:lang w:eastAsia="pl-PL"/>
              </w:rPr>
            </w:pPr>
            <w:r w:rsidRPr="007C622D">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B5EA14" w14:textId="77777777" w:rsidR="007C622D" w:rsidRPr="007C622D" w:rsidRDefault="007C622D" w:rsidP="007C622D">
            <w:pPr>
              <w:widowControl w:val="0"/>
              <w:snapToGrid w:val="0"/>
              <w:spacing w:line="300" w:lineRule="auto"/>
              <w:ind w:right="170"/>
              <w:jc w:val="center"/>
              <w:rPr>
                <w:rFonts w:asciiTheme="minorHAnsi" w:hAnsiTheme="minorHAnsi" w:cstheme="minorHAnsi"/>
                <w:i/>
                <w:sz w:val="20"/>
                <w:lang w:eastAsia="pl-PL"/>
              </w:rPr>
            </w:pPr>
            <w:r w:rsidRPr="007C622D">
              <w:rPr>
                <w:rFonts w:asciiTheme="minorHAnsi" w:hAnsiTheme="minorHAnsi" w:cstheme="minorHAnsi"/>
                <w:i/>
                <w:sz w:val="20"/>
                <w:lang w:eastAsia="pl-PL"/>
              </w:rPr>
              <w:t>Wymagany przez Zmawiającego zakres informacji / Informacje Wykonawcy (podmiotu przetwarzającego dane osobowe)</w:t>
            </w:r>
          </w:p>
        </w:tc>
      </w:tr>
      <w:tr w:rsidR="007C622D" w:rsidRPr="007C622D" w14:paraId="11C915F5" w14:textId="77777777" w:rsidTr="00BB14B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7BBA8A8"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54217C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Pełna nazwa podmiotu przetwarzającego dane osobowe:</w:t>
            </w:r>
          </w:p>
          <w:p w14:paraId="7397634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FDBFE68" w14:textId="77777777" w:rsidTr="00BB14B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C061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676248AA"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Adres siedziby podmiotu przetwarzającego - prosimy o podanie adresu siedziby z CEIDG lub KRS:</w:t>
            </w:r>
          </w:p>
          <w:p w14:paraId="408A975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F1F7108" w14:textId="77777777" w:rsidTr="00BB14B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55BB988C"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18D8189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Prosimy o podanie krótkiego opisu charakterystyki prowadzonej działalności przez podmiot przetwarzający - w kilku zdaniach: </w:t>
            </w:r>
          </w:p>
          <w:p w14:paraId="35350C23"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52200E49" w14:textId="77777777" w:rsidTr="00BB14B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4402357"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B98758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12E0B8D9"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97AB13A"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D0DBD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118F82D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prowadzi rejestr kategorii czynności przetwarzania zawierający wszystkie informacje wskazane w art. 30 RODO?*</w:t>
            </w:r>
          </w:p>
          <w:p w14:paraId="499BCFA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3AEBBB54"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2EE03A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300F8BDE"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opracował polityki/procedury w zakresie ochrony danych osobowych?*</w:t>
            </w:r>
          </w:p>
          <w:p w14:paraId="5F7587E8"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1D1542C"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E5C8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0AAFBCA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2E4E27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EC22BEC"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97091F"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6B45A02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pracownicy podmiotu zostali zobowiązani do zachowania poufności przetwarzanych danych osobowych?</w:t>
            </w:r>
          </w:p>
          <w:p w14:paraId="691D2931"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34D3B362"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1BBE8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3568E09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37CC664"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B485026"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95944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D65A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korzysta wyłącznie z licencjonowanych programów/systemów teleinformatycznych?</w:t>
            </w:r>
          </w:p>
          <w:p w14:paraId="203C7B0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B6758C0"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3799C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012FDD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3A13B2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3F0FAD97"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C4BB2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44DB03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tworzy kopie zapasowe dla systemów teleinformatycznych? </w:t>
            </w:r>
          </w:p>
          <w:p w14:paraId="636F475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89EAADA"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83586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4E3BD3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umożliwia realizację prawa jednostki zgodnie z RODO? </w:t>
            </w:r>
          </w:p>
          <w:p w14:paraId="0FDDBCB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2658729"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0D414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98D9FE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93C1E5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27BEA4F0" w14:textId="77777777" w:rsidTr="00BB14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FF24A1"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62D348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Prosimy o wskazanie danych osoby wypełniającej ankietę (imię, nazwisko, stanowisko, telefon, adres email):</w:t>
            </w:r>
          </w:p>
          <w:p w14:paraId="7F457C4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bl>
    <w:p w14:paraId="57CA548B" w14:textId="77777777" w:rsidR="007C622D" w:rsidRPr="007C622D" w:rsidRDefault="007C622D" w:rsidP="007C622D">
      <w:pPr>
        <w:rPr>
          <w:rFonts w:asciiTheme="minorHAnsi" w:hAnsiTheme="minorHAnsi" w:cstheme="minorHAnsi"/>
          <w:sz w:val="20"/>
        </w:rPr>
      </w:pPr>
    </w:p>
    <w:p w14:paraId="081A2BAC"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*Zamawiający może zażądać przedstawienia ww. dokumentów.</w:t>
      </w:r>
    </w:p>
    <w:p w14:paraId="6F0A0A6C" w14:textId="77777777" w:rsidR="007C622D" w:rsidRPr="007C622D" w:rsidRDefault="007C622D" w:rsidP="007C622D">
      <w:pPr>
        <w:rPr>
          <w:rFonts w:asciiTheme="minorHAnsi" w:hAnsiTheme="minorHAnsi" w:cstheme="minorHAnsi"/>
          <w:sz w:val="20"/>
        </w:rPr>
      </w:pPr>
    </w:p>
    <w:p w14:paraId="6F3EC020" w14:textId="77777777" w:rsidR="007C622D" w:rsidRPr="007C622D" w:rsidRDefault="007C622D" w:rsidP="007C622D">
      <w:pPr>
        <w:rPr>
          <w:rFonts w:asciiTheme="minorHAnsi" w:hAnsiTheme="minorHAnsi" w:cstheme="minorHAnsi"/>
          <w:sz w:val="20"/>
        </w:rPr>
      </w:pPr>
    </w:p>
    <w:p w14:paraId="555D853C" w14:textId="77777777" w:rsidR="007C622D" w:rsidRPr="007C622D" w:rsidRDefault="007C622D" w:rsidP="007C622D">
      <w:pPr>
        <w:rPr>
          <w:rFonts w:asciiTheme="minorHAnsi" w:hAnsiTheme="minorHAnsi" w:cstheme="minorHAnsi"/>
          <w:sz w:val="20"/>
        </w:rPr>
      </w:pPr>
    </w:p>
    <w:p w14:paraId="7FCD2124" w14:textId="77777777" w:rsidR="007C622D" w:rsidRPr="007C622D" w:rsidRDefault="007C622D" w:rsidP="007C622D">
      <w:pPr>
        <w:spacing w:after="80" w:line="240" w:lineRule="exact"/>
        <w:ind w:left="4690"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7B7D53D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12056EF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oświadczeń woli w imieniu Wykonawcy</w:t>
      </w:r>
    </w:p>
    <w:p w14:paraId="757DCA52" w14:textId="77777777" w:rsidR="007C622D" w:rsidRPr="007C622D" w:rsidRDefault="007C622D" w:rsidP="007C622D">
      <w:pPr>
        <w:ind w:left="5398" w:right="68" w:hanging="153"/>
        <w:jc w:val="center"/>
        <w:rPr>
          <w:rFonts w:asciiTheme="minorHAnsi" w:hAnsiTheme="minorHAnsi" w:cstheme="minorHAnsi"/>
          <w:i/>
          <w:sz w:val="16"/>
          <w:szCs w:val="16"/>
        </w:rPr>
      </w:pPr>
    </w:p>
    <w:p w14:paraId="75C7A386" w14:textId="77777777" w:rsidR="007C622D" w:rsidRPr="007C622D" w:rsidRDefault="007C622D" w:rsidP="007C622D">
      <w:pPr>
        <w:ind w:right="68"/>
        <w:rPr>
          <w:rFonts w:asciiTheme="minorHAnsi" w:hAnsiTheme="minorHAnsi" w:cstheme="minorHAnsi"/>
          <w:i/>
          <w:sz w:val="16"/>
          <w:szCs w:val="16"/>
        </w:rPr>
      </w:pPr>
    </w:p>
    <w:p w14:paraId="06D92FB6" w14:textId="77777777" w:rsidR="007C622D" w:rsidRPr="007C622D" w:rsidRDefault="007C622D" w:rsidP="007C622D">
      <w:pPr>
        <w:spacing w:line="240" w:lineRule="auto"/>
        <w:ind w:right="68"/>
        <w:rPr>
          <w:rFonts w:ascii="Calibri" w:hAnsi="Calibri" w:cs="Calibri"/>
          <w:i/>
          <w:sz w:val="16"/>
          <w:szCs w:val="16"/>
        </w:rPr>
      </w:pPr>
    </w:p>
    <w:p w14:paraId="2F16F928" w14:textId="1F612D27" w:rsidR="007C622D" w:rsidRDefault="007C622D" w:rsidP="00914766">
      <w:pPr>
        <w:tabs>
          <w:tab w:val="left" w:pos="2100"/>
        </w:tabs>
        <w:rPr>
          <w:rFonts w:asciiTheme="minorHAnsi" w:hAnsiTheme="minorHAnsi" w:cstheme="minorHAnsi"/>
          <w:sz w:val="20"/>
        </w:rPr>
      </w:pPr>
    </w:p>
    <w:p w14:paraId="6E0DFECB" w14:textId="29F4927B" w:rsidR="007C622D" w:rsidRDefault="007C622D" w:rsidP="00914766">
      <w:pPr>
        <w:tabs>
          <w:tab w:val="left" w:pos="2100"/>
        </w:tabs>
        <w:rPr>
          <w:rFonts w:asciiTheme="minorHAnsi" w:hAnsiTheme="minorHAnsi" w:cstheme="minorHAnsi"/>
          <w:sz w:val="20"/>
        </w:rPr>
      </w:pPr>
    </w:p>
    <w:p w14:paraId="26A43F58" w14:textId="77FD544E" w:rsidR="007C622D" w:rsidRDefault="007C622D" w:rsidP="00914766">
      <w:pPr>
        <w:tabs>
          <w:tab w:val="left" w:pos="2100"/>
        </w:tabs>
        <w:rPr>
          <w:rFonts w:asciiTheme="minorHAnsi" w:hAnsiTheme="minorHAnsi" w:cstheme="minorHAnsi"/>
          <w:sz w:val="20"/>
        </w:rPr>
      </w:pPr>
    </w:p>
    <w:p w14:paraId="4C9839A2" w14:textId="06E7DB17" w:rsidR="007C622D" w:rsidRDefault="007C622D" w:rsidP="00914766">
      <w:pPr>
        <w:tabs>
          <w:tab w:val="left" w:pos="2100"/>
        </w:tabs>
        <w:rPr>
          <w:rFonts w:asciiTheme="minorHAnsi" w:hAnsiTheme="minorHAnsi" w:cstheme="minorHAnsi"/>
          <w:sz w:val="20"/>
        </w:rPr>
      </w:pPr>
    </w:p>
    <w:p w14:paraId="07CCAFAA" w14:textId="527BC9F9" w:rsidR="007C622D" w:rsidRDefault="007C622D" w:rsidP="00914766">
      <w:pPr>
        <w:tabs>
          <w:tab w:val="left" w:pos="2100"/>
        </w:tabs>
        <w:rPr>
          <w:rFonts w:asciiTheme="minorHAnsi" w:hAnsiTheme="minorHAnsi" w:cstheme="minorHAnsi"/>
          <w:sz w:val="20"/>
        </w:rPr>
      </w:pPr>
    </w:p>
    <w:p w14:paraId="72003EA7" w14:textId="0E708DC6" w:rsidR="007C622D" w:rsidRDefault="007C622D" w:rsidP="00914766">
      <w:pPr>
        <w:tabs>
          <w:tab w:val="left" w:pos="2100"/>
        </w:tabs>
        <w:rPr>
          <w:rFonts w:asciiTheme="minorHAnsi" w:hAnsiTheme="minorHAnsi" w:cstheme="minorHAnsi"/>
          <w:sz w:val="20"/>
        </w:rPr>
      </w:pPr>
    </w:p>
    <w:p w14:paraId="0EFB9736" w14:textId="64E4A185" w:rsidR="007C622D" w:rsidRDefault="007C622D" w:rsidP="00914766">
      <w:pPr>
        <w:tabs>
          <w:tab w:val="left" w:pos="2100"/>
        </w:tabs>
        <w:rPr>
          <w:rFonts w:asciiTheme="minorHAnsi" w:hAnsiTheme="minorHAnsi" w:cstheme="minorHAnsi"/>
          <w:sz w:val="20"/>
        </w:rPr>
      </w:pPr>
    </w:p>
    <w:p w14:paraId="32156048" w14:textId="791B7262" w:rsidR="007C622D" w:rsidRDefault="007C622D" w:rsidP="00914766">
      <w:pPr>
        <w:tabs>
          <w:tab w:val="left" w:pos="2100"/>
        </w:tabs>
        <w:rPr>
          <w:rFonts w:asciiTheme="minorHAnsi" w:hAnsiTheme="minorHAnsi" w:cstheme="minorHAnsi"/>
          <w:sz w:val="20"/>
        </w:rPr>
      </w:pPr>
    </w:p>
    <w:p w14:paraId="6AF847CD" w14:textId="77777777" w:rsidR="007C622D" w:rsidRDefault="007C622D" w:rsidP="00914766">
      <w:pPr>
        <w:tabs>
          <w:tab w:val="left" w:pos="2100"/>
        </w:tabs>
        <w:rPr>
          <w:rFonts w:asciiTheme="minorHAnsi" w:hAnsiTheme="minorHAnsi" w:cstheme="minorHAnsi"/>
          <w:sz w:val="20"/>
        </w:rPr>
      </w:pPr>
    </w:p>
    <w:p w14:paraId="1E6AC997" w14:textId="7140628B" w:rsidR="0008019D" w:rsidRPr="007C622D" w:rsidRDefault="0008019D" w:rsidP="0008019D">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Pr>
          <w:rFonts w:asciiTheme="minorHAnsi" w:eastAsiaTheme="majorEastAsia" w:hAnsiTheme="minorHAnsi" w:cstheme="minorHAnsi"/>
          <w:b/>
          <w:bCs/>
          <w:color w:val="000000" w:themeColor="text1"/>
          <w:sz w:val="20"/>
        </w:rPr>
        <w:lastRenderedPageBreak/>
        <w:t>ZAŁĄCZNIK NR 13</w:t>
      </w:r>
      <w:r w:rsidRPr="007C622D">
        <w:rPr>
          <w:rFonts w:asciiTheme="minorHAnsi" w:eastAsiaTheme="majorEastAsia" w:hAnsiTheme="minorHAnsi" w:cstheme="minorHAnsi"/>
          <w:b/>
          <w:bCs/>
          <w:color w:val="000000" w:themeColor="text1"/>
          <w:sz w:val="20"/>
        </w:rPr>
        <w:t xml:space="preserve"> DO SWZ – </w:t>
      </w:r>
      <w:r>
        <w:rPr>
          <w:rFonts w:asciiTheme="minorHAnsi" w:eastAsiaTheme="majorEastAsia" w:hAnsiTheme="minorHAnsi" w:cstheme="minorHAnsi"/>
          <w:b/>
          <w:bCs/>
          <w:color w:val="000000" w:themeColor="text1"/>
          <w:sz w:val="20"/>
        </w:rPr>
        <w:t xml:space="preserve">PROTOKÓŁ Z WIZJI LOKALNEJ </w:t>
      </w:r>
    </w:p>
    <w:p w14:paraId="6F3CB0A8" w14:textId="77777777" w:rsidR="0008019D" w:rsidRDefault="0008019D" w:rsidP="00914766">
      <w:pPr>
        <w:tabs>
          <w:tab w:val="left" w:pos="2100"/>
        </w:tabs>
        <w:rPr>
          <w:rFonts w:asciiTheme="minorHAnsi" w:hAnsiTheme="minorHAnsi" w:cstheme="minorHAnsi"/>
          <w:sz w:val="20"/>
        </w:rPr>
      </w:pPr>
    </w:p>
    <w:p w14:paraId="145B5973" w14:textId="77777777" w:rsidR="0008019D" w:rsidRDefault="0008019D" w:rsidP="00914766">
      <w:pPr>
        <w:tabs>
          <w:tab w:val="left" w:pos="2100"/>
        </w:tabs>
        <w:rPr>
          <w:rFonts w:asciiTheme="minorHAnsi" w:hAnsiTheme="minorHAnsi" w:cstheme="minorHAnsi"/>
          <w:sz w:val="20"/>
        </w:rPr>
      </w:pPr>
    </w:p>
    <w:p w14:paraId="3C0ECA11" w14:textId="77777777" w:rsidR="0008019D" w:rsidRDefault="0008019D" w:rsidP="00914766">
      <w:pPr>
        <w:tabs>
          <w:tab w:val="left" w:pos="2100"/>
        </w:tabs>
        <w:rPr>
          <w:rFonts w:asciiTheme="minorHAnsi" w:hAnsiTheme="minorHAnsi" w:cstheme="minorHAnsi"/>
          <w:sz w:val="20"/>
        </w:rPr>
      </w:pPr>
    </w:p>
    <w:p w14:paraId="3C667D97" w14:textId="4E1158AB" w:rsidR="0008019D" w:rsidRPr="0008019D" w:rsidRDefault="0008019D" w:rsidP="0008019D">
      <w:pPr>
        <w:autoSpaceDE w:val="0"/>
        <w:autoSpaceDN w:val="0"/>
        <w:adjustRightInd w:val="0"/>
        <w:spacing w:line="240" w:lineRule="auto"/>
        <w:jc w:val="center"/>
        <w:rPr>
          <w:rFonts w:ascii="Arial" w:eastAsiaTheme="minorHAnsi" w:hAnsi="Arial" w:cs="Arial"/>
          <w:sz w:val="18"/>
          <w:szCs w:val="18"/>
        </w:rPr>
      </w:pPr>
      <w:r w:rsidRPr="0008019D">
        <w:rPr>
          <w:rFonts w:ascii="Arial" w:eastAsiaTheme="minorHAnsi" w:hAnsi="Arial" w:cs="Arial"/>
          <w:b/>
          <w:bCs/>
          <w:sz w:val="18"/>
          <w:szCs w:val="18"/>
        </w:rPr>
        <w:t>PROTOKÓŁ Z PRZEPROWADZENIA WIZJI LOKALNEJ</w:t>
      </w:r>
    </w:p>
    <w:p w14:paraId="083ADCF2" w14:textId="77777777" w:rsidR="0008019D" w:rsidRDefault="0008019D" w:rsidP="0008019D">
      <w:pPr>
        <w:autoSpaceDE w:val="0"/>
        <w:autoSpaceDN w:val="0"/>
        <w:adjustRightInd w:val="0"/>
        <w:spacing w:line="240" w:lineRule="auto"/>
        <w:jc w:val="left"/>
        <w:rPr>
          <w:rFonts w:ascii="Arial" w:eastAsiaTheme="minorHAnsi" w:hAnsi="Arial" w:cs="Arial"/>
          <w:sz w:val="18"/>
          <w:szCs w:val="18"/>
        </w:rPr>
      </w:pPr>
    </w:p>
    <w:p w14:paraId="5137ADB8" w14:textId="77777777" w:rsidR="0008019D" w:rsidRPr="0008019D" w:rsidRDefault="0008019D" w:rsidP="0008019D">
      <w:pPr>
        <w:autoSpaceDE w:val="0"/>
        <w:autoSpaceDN w:val="0"/>
        <w:adjustRightInd w:val="0"/>
        <w:spacing w:line="240" w:lineRule="auto"/>
        <w:jc w:val="left"/>
        <w:rPr>
          <w:rFonts w:asciiTheme="minorHAnsi" w:hAnsiTheme="minorHAnsi" w:cstheme="minorHAnsi"/>
          <w:sz w:val="20"/>
        </w:rPr>
      </w:pPr>
    </w:p>
    <w:p w14:paraId="6F0E310C" w14:textId="77777777" w:rsidR="0008019D" w:rsidRPr="0008019D" w:rsidRDefault="0008019D" w:rsidP="0008019D">
      <w:pPr>
        <w:autoSpaceDE w:val="0"/>
        <w:autoSpaceDN w:val="0"/>
        <w:adjustRightInd w:val="0"/>
        <w:spacing w:line="240" w:lineRule="auto"/>
        <w:jc w:val="left"/>
        <w:rPr>
          <w:rFonts w:asciiTheme="minorHAnsi" w:hAnsiTheme="minorHAnsi" w:cstheme="minorHAnsi"/>
          <w:sz w:val="20"/>
        </w:rPr>
      </w:pPr>
    </w:p>
    <w:p w14:paraId="02A7C578" w14:textId="22049FC5" w:rsidR="0008019D" w:rsidRPr="0008019D" w:rsidRDefault="0008019D" w:rsidP="0008019D">
      <w:pPr>
        <w:autoSpaceDE w:val="0"/>
        <w:autoSpaceDN w:val="0"/>
        <w:adjustRightInd w:val="0"/>
        <w:spacing w:line="240" w:lineRule="auto"/>
        <w:jc w:val="left"/>
        <w:rPr>
          <w:rFonts w:asciiTheme="minorHAnsi" w:hAnsiTheme="minorHAnsi" w:cstheme="minorHAnsi"/>
          <w:sz w:val="20"/>
        </w:rPr>
      </w:pPr>
      <w:r w:rsidRPr="0008019D">
        <w:rPr>
          <w:rFonts w:asciiTheme="minorHAnsi" w:hAnsiTheme="minorHAnsi" w:cstheme="minorHAnsi"/>
          <w:sz w:val="20"/>
        </w:rPr>
        <w:t>W dniu ………</w:t>
      </w:r>
      <w:r>
        <w:rPr>
          <w:rFonts w:asciiTheme="minorHAnsi" w:hAnsiTheme="minorHAnsi" w:cstheme="minorHAnsi"/>
          <w:sz w:val="20"/>
        </w:rPr>
        <w:t>…………………………………..</w:t>
      </w:r>
      <w:r w:rsidRPr="0008019D">
        <w:rPr>
          <w:rFonts w:asciiTheme="minorHAnsi" w:hAnsiTheme="minorHAnsi" w:cstheme="minorHAnsi"/>
          <w:sz w:val="20"/>
        </w:rPr>
        <w:t>……. w godz. …</w:t>
      </w:r>
      <w:r>
        <w:rPr>
          <w:rFonts w:asciiTheme="minorHAnsi" w:hAnsiTheme="minorHAnsi" w:cstheme="minorHAnsi"/>
          <w:sz w:val="20"/>
        </w:rPr>
        <w:t>…………………………..</w:t>
      </w:r>
      <w:r w:rsidRPr="0008019D">
        <w:rPr>
          <w:rFonts w:asciiTheme="minorHAnsi" w:hAnsiTheme="minorHAnsi" w:cstheme="minorHAnsi"/>
          <w:sz w:val="20"/>
        </w:rPr>
        <w:t xml:space="preserve">… w ramach postępowania o udzielenie zamówienia </w:t>
      </w:r>
      <w:r>
        <w:rPr>
          <w:rFonts w:asciiTheme="minorHAnsi" w:hAnsiTheme="minorHAnsi" w:cstheme="minorHAnsi"/>
          <w:sz w:val="20"/>
        </w:rPr>
        <w:t>nr</w:t>
      </w:r>
      <w:r w:rsidRPr="0008019D">
        <w:rPr>
          <w:rFonts w:asciiTheme="minorHAnsi" w:hAnsiTheme="minorHAnsi" w:cstheme="minorHAnsi"/>
          <w:sz w:val="20"/>
        </w:rPr>
        <w:t xml:space="preserve"> POST/DYS/OW/GZ</w:t>
      </w:r>
      <w:r w:rsidR="00470647">
        <w:rPr>
          <w:rFonts w:asciiTheme="minorHAnsi" w:hAnsiTheme="minorHAnsi" w:cstheme="minorHAnsi"/>
          <w:sz w:val="20"/>
        </w:rPr>
        <w:t>/00157/2026</w:t>
      </w:r>
      <w:r w:rsidRPr="0008019D">
        <w:rPr>
          <w:rFonts w:asciiTheme="minorHAnsi" w:hAnsiTheme="minorHAnsi" w:cstheme="minorHAnsi"/>
          <w:sz w:val="20"/>
        </w:rPr>
        <w:t>, pn</w:t>
      </w:r>
      <w:r>
        <w:rPr>
          <w:rFonts w:asciiTheme="minorHAnsi" w:hAnsiTheme="minorHAnsi" w:cstheme="minorHAnsi"/>
          <w:sz w:val="20"/>
        </w:rPr>
        <w:t>.</w:t>
      </w:r>
      <w:r w:rsidRPr="0008019D">
        <w:rPr>
          <w:rFonts w:asciiTheme="minorHAnsi" w:hAnsiTheme="minorHAnsi" w:cstheme="minorHAnsi"/>
          <w:sz w:val="20"/>
        </w:rPr>
        <w:t xml:space="preserve">: </w:t>
      </w:r>
      <w:r w:rsidRPr="0008019D">
        <w:rPr>
          <w:rFonts w:asciiTheme="minorHAnsi" w:hAnsiTheme="minorHAnsi" w:cstheme="minorHAnsi"/>
          <w:b/>
          <w:bCs/>
          <w:sz w:val="20"/>
        </w:rPr>
        <w:t>Roboty budowlane na terenie PGE Dystrybucja S.A. Oddział Warszawa Rejon Energetyczny Ostrołęka w podziale na 3 zadania: ZADANIE 1 - modernizacja pomieszczeń biurowych w budynku siedziby RE Ostrołęka; ZADANIE 2 - modernizacja elewacji budynku siedziby PE Ostrołęka; ZADANIE 3 - montaż 21 sztuk rolet w pomieszczeniach budynku RE Ostrołęka</w:t>
      </w:r>
    </w:p>
    <w:p w14:paraId="7167F80E" w14:textId="77777777" w:rsidR="0008019D" w:rsidRPr="0008019D" w:rsidRDefault="0008019D" w:rsidP="0008019D">
      <w:pPr>
        <w:autoSpaceDE w:val="0"/>
        <w:autoSpaceDN w:val="0"/>
        <w:adjustRightInd w:val="0"/>
        <w:spacing w:line="240" w:lineRule="auto"/>
        <w:jc w:val="left"/>
        <w:rPr>
          <w:rFonts w:asciiTheme="minorHAnsi" w:hAnsiTheme="minorHAnsi" w:cstheme="minorHAnsi"/>
          <w:sz w:val="20"/>
        </w:rPr>
      </w:pPr>
    </w:p>
    <w:p w14:paraId="7F185740" w14:textId="77777777" w:rsidR="0008019D" w:rsidRPr="0008019D" w:rsidRDefault="0008019D" w:rsidP="0008019D">
      <w:pPr>
        <w:autoSpaceDE w:val="0"/>
        <w:autoSpaceDN w:val="0"/>
        <w:adjustRightInd w:val="0"/>
        <w:spacing w:line="240" w:lineRule="auto"/>
        <w:jc w:val="left"/>
        <w:rPr>
          <w:rFonts w:asciiTheme="minorHAnsi" w:hAnsiTheme="minorHAnsi" w:cstheme="minorHAnsi"/>
          <w:sz w:val="20"/>
        </w:rPr>
      </w:pPr>
    </w:p>
    <w:p w14:paraId="131C0A08" w14:textId="23A8C831" w:rsidR="0008019D" w:rsidRPr="0008019D" w:rsidRDefault="0008019D" w:rsidP="0008019D">
      <w:pPr>
        <w:autoSpaceDE w:val="0"/>
        <w:autoSpaceDN w:val="0"/>
        <w:adjustRightInd w:val="0"/>
        <w:spacing w:after="113" w:line="240" w:lineRule="auto"/>
        <w:jc w:val="left"/>
        <w:rPr>
          <w:rFonts w:asciiTheme="minorHAnsi" w:hAnsiTheme="minorHAnsi" w:cstheme="minorHAnsi"/>
          <w:sz w:val="20"/>
        </w:rPr>
      </w:pPr>
      <w:r w:rsidRPr="0008019D">
        <w:rPr>
          <w:rFonts w:asciiTheme="minorHAnsi" w:hAnsiTheme="minorHAnsi" w:cstheme="minorHAnsi"/>
          <w:sz w:val="20"/>
        </w:rPr>
        <w:t xml:space="preserve">1) ………………………….………………………………………… (imię i nazwisko) </w:t>
      </w:r>
    </w:p>
    <w:p w14:paraId="35B98F20" w14:textId="77777777" w:rsidR="0008019D" w:rsidRPr="0008019D" w:rsidRDefault="0008019D" w:rsidP="0008019D">
      <w:pPr>
        <w:autoSpaceDE w:val="0"/>
        <w:autoSpaceDN w:val="0"/>
        <w:adjustRightInd w:val="0"/>
        <w:spacing w:after="113" w:line="240" w:lineRule="auto"/>
        <w:jc w:val="left"/>
        <w:rPr>
          <w:rFonts w:asciiTheme="minorHAnsi" w:hAnsiTheme="minorHAnsi" w:cstheme="minorHAnsi"/>
          <w:sz w:val="20"/>
        </w:rPr>
      </w:pPr>
      <w:r w:rsidRPr="0008019D">
        <w:rPr>
          <w:rFonts w:asciiTheme="minorHAnsi" w:hAnsiTheme="minorHAnsi" w:cstheme="minorHAnsi"/>
          <w:sz w:val="20"/>
        </w:rPr>
        <w:t xml:space="preserve">2) …………………………………………….……………………… (imię i nazwisko) </w:t>
      </w:r>
    </w:p>
    <w:p w14:paraId="2AB49DA3" w14:textId="77777777" w:rsidR="0008019D" w:rsidRPr="0008019D" w:rsidRDefault="0008019D" w:rsidP="0008019D">
      <w:pPr>
        <w:autoSpaceDE w:val="0"/>
        <w:autoSpaceDN w:val="0"/>
        <w:adjustRightInd w:val="0"/>
        <w:spacing w:line="240" w:lineRule="auto"/>
        <w:jc w:val="left"/>
        <w:rPr>
          <w:rFonts w:asciiTheme="minorHAnsi" w:hAnsiTheme="minorHAnsi" w:cstheme="minorHAnsi"/>
          <w:sz w:val="20"/>
        </w:rPr>
      </w:pPr>
      <w:r w:rsidRPr="0008019D">
        <w:rPr>
          <w:rFonts w:asciiTheme="minorHAnsi" w:hAnsiTheme="minorHAnsi" w:cstheme="minorHAnsi"/>
          <w:sz w:val="20"/>
        </w:rPr>
        <w:t xml:space="preserve">3) …………………………………….……………………………… (imię i nazwisko) </w:t>
      </w:r>
    </w:p>
    <w:p w14:paraId="6E1035FA" w14:textId="77777777" w:rsidR="0008019D" w:rsidRPr="0008019D" w:rsidRDefault="0008019D" w:rsidP="0008019D">
      <w:pPr>
        <w:autoSpaceDE w:val="0"/>
        <w:autoSpaceDN w:val="0"/>
        <w:adjustRightInd w:val="0"/>
        <w:spacing w:line="240" w:lineRule="auto"/>
        <w:jc w:val="left"/>
        <w:rPr>
          <w:rFonts w:asciiTheme="minorHAnsi" w:hAnsiTheme="minorHAnsi" w:cstheme="minorHAnsi"/>
          <w:sz w:val="20"/>
        </w:rPr>
      </w:pPr>
    </w:p>
    <w:p w14:paraId="7EF3A7C2" w14:textId="77777777" w:rsidR="0008019D" w:rsidRPr="0008019D" w:rsidRDefault="0008019D" w:rsidP="0008019D">
      <w:pPr>
        <w:autoSpaceDE w:val="0"/>
        <w:autoSpaceDN w:val="0"/>
        <w:adjustRightInd w:val="0"/>
        <w:spacing w:line="240" w:lineRule="auto"/>
        <w:jc w:val="left"/>
        <w:rPr>
          <w:rFonts w:asciiTheme="minorHAnsi" w:hAnsiTheme="minorHAnsi" w:cstheme="minorHAnsi"/>
          <w:sz w:val="20"/>
        </w:rPr>
      </w:pPr>
      <w:r w:rsidRPr="0008019D">
        <w:rPr>
          <w:rFonts w:asciiTheme="minorHAnsi" w:hAnsiTheme="minorHAnsi" w:cstheme="minorHAnsi"/>
          <w:sz w:val="20"/>
        </w:rPr>
        <w:t xml:space="preserve">jako Przedstawiciel / -e Wykonawcy: </w:t>
      </w:r>
    </w:p>
    <w:p w14:paraId="1BDA2B6E" w14:textId="77777777" w:rsidR="0008019D" w:rsidRDefault="0008019D" w:rsidP="0008019D">
      <w:pPr>
        <w:autoSpaceDE w:val="0"/>
        <w:autoSpaceDN w:val="0"/>
        <w:adjustRightInd w:val="0"/>
        <w:spacing w:line="240" w:lineRule="auto"/>
        <w:jc w:val="left"/>
        <w:rPr>
          <w:rFonts w:asciiTheme="minorHAnsi" w:hAnsiTheme="minorHAnsi" w:cstheme="minorHAnsi"/>
          <w:sz w:val="20"/>
        </w:rPr>
      </w:pPr>
    </w:p>
    <w:p w14:paraId="507CDC2F" w14:textId="77777777" w:rsidR="0008019D" w:rsidRDefault="0008019D" w:rsidP="0008019D">
      <w:pPr>
        <w:autoSpaceDE w:val="0"/>
        <w:autoSpaceDN w:val="0"/>
        <w:adjustRightInd w:val="0"/>
        <w:spacing w:line="240" w:lineRule="auto"/>
        <w:jc w:val="left"/>
        <w:rPr>
          <w:rFonts w:asciiTheme="minorHAnsi" w:hAnsiTheme="minorHAnsi" w:cstheme="minorHAnsi"/>
          <w:sz w:val="20"/>
        </w:rPr>
      </w:pPr>
    </w:p>
    <w:p w14:paraId="6477CC10" w14:textId="0B08AA12" w:rsidR="0008019D" w:rsidRPr="0008019D" w:rsidRDefault="0008019D" w:rsidP="0008019D">
      <w:pPr>
        <w:autoSpaceDE w:val="0"/>
        <w:autoSpaceDN w:val="0"/>
        <w:adjustRightInd w:val="0"/>
        <w:spacing w:line="240" w:lineRule="auto"/>
        <w:jc w:val="left"/>
        <w:rPr>
          <w:rFonts w:asciiTheme="minorHAnsi" w:hAnsiTheme="minorHAnsi" w:cstheme="minorHAnsi"/>
          <w:sz w:val="20"/>
        </w:rPr>
      </w:pPr>
      <w:r w:rsidRPr="0008019D">
        <w:rPr>
          <w:rFonts w:asciiTheme="minorHAnsi" w:hAnsiTheme="minorHAnsi" w:cstheme="minorHAnsi"/>
          <w:sz w:val="20"/>
        </w:rPr>
        <w:t>.........................................................................................................................................</w:t>
      </w:r>
      <w:r>
        <w:rPr>
          <w:rFonts w:asciiTheme="minorHAnsi" w:hAnsiTheme="minorHAnsi" w:cstheme="minorHAnsi"/>
          <w:sz w:val="20"/>
        </w:rPr>
        <w:t>.........................................</w:t>
      </w:r>
      <w:r w:rsidRPr="0008019D">
        <w:rPr>
          <w:rFonts w:asciiTheme="minorHAnsi" w:hAnsiTheme="minorHAnsi" w:cstheme="minorHAnsi"/>
          <w:sz w:val="20"/>
        </w:rPr>
        <w:t xml:space="preserve">...... </w:t>
      </w:r>
    </w:p>
    <w:p w14:paraId="62DC7520" w14:textId="6BCF25B2" w:rsidR="0008019D" w:rsidRPr="0008019D" w:rsidRDefault="0008019D" w:rsidP="0008019D">
      <w:pPr>
        <w:autoSpaceDE w:val="0"/>
        <w:autoSpaceDN w:val="0"/>
        <w:adjustRightInd w:val="0"/>
        <w:spacing w:line="240" w:lineRule="auto"/>
        <w:jc w:val="center"/>
        <w:rPr>
          <w:rFonts w:asciiTheme="minorHAnsi" w:hAnsiTheme="minorHAnsi" w:cstheme="minorHAnsi"/>
          <w:sz w:val="20"/>
        </w:rPr>
      </w:pPr>
      <w:r w:rsidRPr="0008019D">
        <w:rPr>
          <w:rFonts w:asciiTheme="minorHAnsi" w:hAnsiTheme="minorHAnsi" w:cstheme="minorHAnsi"/>
          <w:sz w:val="20"/>
        </w:rPr>
        <w:t>(nazwa i adres Wykonawcy)</w:t>
      </w:r>
    </w:p>
    <w:p w14:paraId="6B09A36B" w14:textId="77777777" w:rsidR="0008019D" w:rsidRDefault="0008019D" w:rsidP="0008019D">
      <w:pPr>
        <w:autoSpaceDE w:val="0"/>
        <w:autoSpaceDN w:val="0"/>
        <w:adjustRightInd w:val="0"/>
        <w:spacing w:line="240" w:lineRule="auto"/>
        <w:jc w:val="left"/>
        <w:rPr>
          <w:rFonts w:asciiTheme="minorHAnsi" w:hAnsiTheme="minorHAnsi" w:cstheme="minorHAnsi"/>
          <w:sz w:val="20"/>
        </w:rPr>
      </w:pPr>
    </w:p>
    <w:p w14:paraId="3E863B5F" w14:textId="7DC7BD19" w:rsidR="0008019D" w:rsidRPr="0008019D" w:rsidRDefault="0008019D" w:rsidP="0008019D">
      <w:pPr>
        <w:autoSpaceDE w:val="0"/>
        <w:autoSpaceDN w:val="0"/>
        <w:adjustRightInd w:val="0"/>
        <w:spacing w:line="240" w:lineRule="auto"/>
        <w:jc w:val="left"/>
        <w:rPr>
          <w:rFonts w:asciiTheme="minorHAnsi" w:hAnsiTheme="minorHAnsi" w:cstheme="minorHAnsi"/>
          <w:sz w:val="20"/>
        </w:rPr>
      </w:pPr>
      <w:r w:rsidRPr="0008019D">
        <w:rPr>
          <w:rFonts w:asciiTheme="minorHAnsi" w:hAnsiTheme="minorHAnsi" w:cstheme="minorHAnsi"/>
          <w:sz w:val="20"/>
        </w:rPr>
        <w:t xml:space="preserve">dokonał / -li wizji lokalnej zgodnie z wymogiem wskazanym w </w:t>
      </w:r>
      <w:r>
        <w:rPr>
          <w:rFonts w:asciiTheme="minorHAnsi" w:hAnsiTheme="minorHAnsi" w:cstheme="minorHAnsi"/>
          <w:sz w:val="20"/>
        </w:rPr>
        <w:t>………………………………………………………………………………….</w:t>
      </w:r>
    </w:p>
    <w:p w14:paraId="213AEF0C" w14:textId="77777777" w:rsidR="0008019D" w:rsidRDefault="0008019D" w:rsidP="0008019D">
      <w:pPr>
        <w:autoSpaceDE w:val="0"/>
        <w:autoSpaceDN w:val="0"/>
        <w:adjustRightInd w:val="0"/>
        <w:spacing w:line="240" w:lineRule="auto"/>
        <w:jc w:val="left"/>
        <w:rPr>
          <w:rFonts w:asciiTheme="minorHAnsi" w:hAnsiTheme="minorHAnsi" w:cstheme="minorHAnsi"/>
          <w:sz w:val="20"/>
        </w:rPr>
      </w:pPr>
    </w:p>
    <w:p w14:paraId="3EA070D2" w14:textId="66713CEB" w:rsidR="0008019D" w:rsidRPr="0008019D" w:rsidRDefault="0008019D" w:rsidP="0008019D">
      <w:pPr>
        <w:autoSpaceDE w:val="0"/>
        <w:autoSpaceDN w:val="0"/>
        <w:adjustRightInd w:val="0"/>
        <w:spacing w:line="240" w:lineRule="auto"/>
        <w:jc w:val="left"/>
        <w:rPr>
          <w:rFonts w:asciiTheme="minorHAnsi" w:hAnsiTheme="minorHAnsi" w:cstheme="minorHAnsi"/>
          <w:sz w:val="20"/>
        </w:rPr>
      </w:pPr>
      <w:r w:rsidRPr="0008019D">
        <w:rPr>
          <w:rFonts w:asciiTheme="minorHAnsi" w:hAnsiTheme="minorHAnsi" w:cstheme="minorHAnsi"/>
          <w:sz w:val="20"/>
        </w:rPr>
        <w:t xml:space="preserve">Przedstawiciel / -le Wykonawcy zapoznał się z …………………………………………………………, którego dotyczy przedmiotowe zadanie. </w:t>
      </w:r>
    </w:p>
    <w:p w14:paraId="6BAEBB79" w14:textId="77777777" w:rsidR="0008019D" w:rsidRDefault="0008019D" w:rsidP="0008019D">
      <w:pPr>
        <w:autoSpaceDE w:val="0"/>
        <w:autoSpaceDN w:val="0"/>
        <w:adjustRightInd w:val="0"/>
        <w:spacing w:line="240" w:lineRule="auto"/>
        <w:jc w:val="left"/>
        <w:rPr>
          <w:rFonts w:asciiTheme="minorHAnsi" w:hAnsiTheme="minorHAnsi" w:cstheme="minorHAnsi"/>
          <w:sz w:val="20"/>
        </w:rPr>
      </w:pPr>
    </w:p>
    <w:p w14:paraId="25AB43D9" w14:textId="77777777" w:rsidR="0008019D" w:rsidRDefault="0008019D" w:rsidP="0008019D">
      <w:pPr>
        <w:autoSpaceDE w:val="0"/>
        <w:autoSpaceDN w:val="0"/>
        <w:adjustRightInd w:val="0"/>
        <w:spacing w:line="240" w:lineRule="auto"/>
        <w:jc w:val="left"/>
        <w:rPr>
          <w:rFonts w:asciiTheme="minorHAnsi" w:hAnsiTheme="minorHAnsi" w:cstheme="minorHAnsi"/>
          <w:sz w:val="20"/>
        </w:rPr>
      </w:pPr>
    </w:p>
    <w:p w14:paraId="34681CFB" w14:textId="77777777" w:rsidR="0008019D" w:rsidRDefault="0008019D" w:rsidP="0008019D">
      <w:pPr>
        <w:autoSpaceDE w:val="0"/>
        <w:autoSpaceDN w:val="0"/>
        <w:adjustRightInd w:val="0"/>
        <w:spacing w:line="240" w:lineRule="auto"/>
        <w:jc w:val="left"/>
        <w:rPr>
          <w:rFonts w:asciiTheme="minorHAnsi" w:hAnsiTheme="minorHAnsi" w:cstheme="minorHAnsi"/>
          <w:sz w:val="20"/>
        </w:rPr>
      </w:pPr>
    </w:p>
    <w:p w14:paraId="2C1502CE" w14:textId="0C557736" w:rsidR="0008019D" w:rsidRPr="0008019D" w:rsidRDefault="0008019D" w:rsidP="0008019D">
      <w:pPr>
        <w:autoSpaceDE w:val="0"/>
        <w:autoSpaceDN w:val="0"/>
        <w:adjustRightInd w:val="0"/>
        <w:spacing w:line="240" w:lineRule="auto"/>
        <w:jc w:val="left"/>
        <w:rPr>
          <w:rFonts w:asciiTheme="minorHAnsi" w:hAnsiTheme="minorHAnsi" w:cstheme="minorHAnsi"/>
          <w:sz w:val="20"/>
        </w:rPr>
      </w:pPr>
      <w:r>
        <w:rPr>
          <w:rFonts w:asciiTheme="minorHAnsi" w:hAnsiTheme="minorHAnsi" w:cstheme="minorHAnsi"/>
          <w:sz w:val="20"/>
        </w:rPr>
        <w:t>..</w:t>
      </w:r>
      <w:r w:rsidRPr="0008019D">
        <w:rPr>
          <w:rFonts w:asciiTheme="minorHAnsi" w:hAnsiTheme="minorHAnsi" w:cstheme="minorHAnsi"/>
          <w:sz w:val="20"/>
        </w:rPr>
        <w:t xml:space="preserve">.................................... </w:t>
      </w:r>
      <w:r>
        <w:rPr>
          <w:rFonts w:asciiTheme="minorHAnsi" w:hAnsiTheme="minorHAnsi" w:cstheme="minorHAnsi"/>
          <w:sz w:val="20"/>
        </w:rPr>
        <w:t xml:space="preserve">                                                                                                           </w:t>
      </w:r>
      <w:r w:rsidRPr="0008019D">
        <w:rPr>
          <w:rFonts w:asciiTheme="minorHAnsi" w:hAnsiTheme="minorHAnsi" w:cstheme="minorHAnsi"/>
          <w:sz w:val="20"/>
        </w:rPr>
        <w:t xml:space="preserve">….……………………..…… </w:t>
      </w:r>
    </w:p>
    <w:p w14:paraId="06ADC011" w14:textId="413EE105" w:rsidR="00D10121" w:rsidRPr="0008019D" w:rsidRDefault="0008019D" w:rsidP="0008019D">
      <w:pPr>
        <w:spacing w:line="240" w:lineRule="auto"/>
        <w:ind w:right="68"/>
        <w:rPr>
          <w:rFonts w:asciiTheme="minorHAnsi" w:hAnsiTheme="minorHAnsi" w:cstheme="minorHAnsi"/>
          <w:b/>
          <w:bCs/>
          <w:sz w:val="20"/>
        </w:rPr>
      </w:pPr>
      <w:r w:rsidRPr="0008019D">
        <w:rPr>
          <w:rFonts w:asciiTheme="minorHAnsi" w:hAnsiTheme="minorHAnsi" w:cstheme="minorHAnsi"/>
          <w:b/>
          <w:bCs/>
          <w:sz w:val="20"/>
        </w:rPr>
        <w:t>(Przedstawiciel Wykonawcy)                                                                                         (Przedstawiciel Zamawiającego)</w:t>
      </w:r>
    </w:p>
    <w:sectPr w:rsidR="00D10121" w:rsidRPr="0008019D" w:rsidSect="00CA3212">
      <w:headerReference w:type="first" r:id="rId33"/>
      <w:footerReference w:type="first" r:id="rId34"/>
      <w:pgSz w:w="11909" w:h="16834" w:code="9"/>
      <w:pgMar w:top="1843" w:right="852" w:bottom="992" w:left="1134" w:header="567" w:footer="376"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FE121" w14:textId="77777777" w:rsidR="00293584" w:rsidRDefault="00293584" w:rsidP="004A302B">
      <w:pPr>
        <w:spacing w:line="240" w:lineRule="auto"/>
      </w:pPr>
      <w:r>
        <w:separator/>
      </w:r>
    </w:p>
  </w:endnote>
  <w:endnote w:type="continuationSeparator" w:id="0">
    <w:p w14:paraId="3E84ECFD" w14:textId="77777777" w:rsidR="00293584" w:rsidRDefault="0029358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EFE8" w14:textId="77777777" w:rsidR="00201BA2" w:rsidRDefault="00201BA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C406F" w14:textId="0190BC29" w:rsidR="00201BA2" w:rsidRDefault="00201BA2" w:rsidP="00D10121">
    <w:pPr>
      <w:pStyle w:val="Stopka"/>
      <w:jc w:val="center"/>
    </w:pPr>
  </w:p>
  <w:p w14:paraId="47E480D8" w14:textId="77777777" w:rsidR="00201BA2" w:rsidRPr="00DD5C5D" w:rsidRDefault="00201BA2" w:rsidP="00D10121">
    <w:pPr>
      <w:pStyle w:val="Nagwek"/>
      <w:rPr>
        <w:rFonts w:ascii="Calibri" w:hAnsi="Calibri"/>
        <w:bCs/>
        <w:sz w:val="16"/>
        <w:szCs w:val="16"/>
      </w:rPr>
    </w:pPr>
  </w:p>
  <w:p w14:paraId="5825A4B2" w14:textId="77777777" w:rsidR="00201BA2" w:rsidRDefault="00201BA2">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DB749" w14:textId="77777777" w:rsidR="00201BA2" w:rsidRDefault="00201BA2">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A129D" w14:textId="77777777" w:rsidR="00201BA2" w:rsidRDefault="00201B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F0BC" w14:textId="77777777" w:rsidR="00201BA2" w:rsidRPr="0072383F" w:rsidRDefault="00201BA2"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20F931DD" w:rsidR="00201BA2" w:rsidRPr="00221E34" w:rsidRDefault="00201BA2"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1208BE">
      <w:rPr>
        <w:rFonts w:ascii="Calibri" w:hAnsi="Calibri"/>
        <w:b/>
        <w:bCs/>
        <w:noProof/>
        <w:sz w:val="16"/>
        <w:szCs w:val="16"/>
      </w:rPr>
      <w:t>4</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201BA2" w:rsidRDefault="00201BA2" w:rsidP="003C629B">
    <w:pPr>
      <w:pStyle w:val="Stopka"/>
      <w:jc w:val="center"/>
    </w:pPr>
  </w:p>
  <w:p w14:paraId="58369837" w14:textId="77777777" w:rsidR="00201BA2" w:rsidRDefault="00201BA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AB8C0" w14:textId="77777777" w:rsidR="00201BA2" w:rsidRDefault="00201BA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406AF4C7" w:rsidR="00201BA2" w:rsidRPr="002A7B62" w:rsidRDefault="00201BA2"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201BA2" w:rsidRDefault="00201BA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7801" w14:textId="77777777" w:rsidR="00201BA2" w:rsidRPr="0072383F" w:rsidRDefault="00201BA2"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2C10D88F" w:rsidR="00201BA2" w:rsidRPr="00221E34" w:rsidRDefault="00201BA2"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1208BE">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201BA2" w:rsidRDefault="00201BA2" w:rsidP="003C629B">
    <w:pPr>
      <w:pStyle w:val="Stopka"/>
      <w:jc w:val="center"/>
    </w:pPr>
  </w:p>
  <w:p w14:paraId="6934332F" w14:textId="77777777" w:rsidR="00201BA2" w:rsidRDefault="00201BA2">
    <w:pPr>
      <w:pStyle w:val="Stopka"/>
    </w:pPr>
  </w:p>
  <w:p w14:paraId="0E7E20E5" w14:textId="77777777" w:rsidR="00201BA2" w:rsidRDefault="00201BA2"/>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0714763E" w:rsidR="00201BA2" w:rsidRPr="002A7B62" w:rsidRDefault="00201BA2"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208BE">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201BA2" w:rsidRDefault="00201BA2">
    <w:pPr>
      <w:pStyle w:val="Stopka"/>
    </w:pPr>
  </w:p>
  <w:p w14:paraId="47495F07" w14:textId="77777777" w:rsidR="00201BA2" w:rsidRDefault="00201BA2"/>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DB34" w14:textId="77777777" w:rsidR="00201BA2" w:rsidRDefault="00201BA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5CD5E" w14:textId="77777777" w:rsidR="00201BA2" w:rsidRPr="00DD5C5D" w:rsidRDefault="00201BA2" w:rsidP="00DD5C5D">
    <w:pPr>
      <w:pStyle w:val="Nagwek"/>
      <w:jc w:val="center"/>
      <w:rPr>
        <w:rFonts w:ascii="Calibri" w:hAnsi="Calibri"/>
        <w:bCs/>
        <w:sz w:val="16"/>
        <w:szCs w:val="16"/>
      </w:rPr>
    </w:pPr>
  </w:p>
  <w:p w14:paraId="6C945248" w14:textId="74ADEA57" w:rsidR="00201BA2" w:rsidRDefault="00201BA2"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208BE">
      <w:rPr>
        <w:rFonts w:ascii="Calibri" w:hAnsi="Calibri"/>
        <w:bCs/>
        <w:noProof/>
        <w:sz w:val="16"/>
        <w:szCs w:val="16"/>
      </w:rPr>
      <w:t>27</w:t>
    </w:r>
    <w:r w:rsidRPr="00DD5C5D">
      <w:rPr>
        <w:rFonts w:ascii="Calibri" w:hAnsi="Calibri"/>
        <w:bCs/>
        <w:sz w:val="16"/>
        <w:szCs w:val="16"/>
      </w:rPr>
      <w:fldChar w:fldCharType="end"/>
    </w:r>
  </w:p>
  <w:p w14:paraId="11258AC5" w14:textId="77777777" w:rsidR="00201BA2" w:rsidRDefault="00201BA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12C7" w14:textId="77777777" w:rsidR="00201BA2" w:rsidRDefault="00201B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DB476" w14:textId="77777777" w:rsidR="00293584" w:rsidRDefault="00293584" w:rsidP="004A302B">
      <w:pPr>
        <w:spacing w:line="240" w:lineRule="auto"/>
      </w:pPr>
      <w:r>
        <w:separator/>
      </w:r>
    </w:p>
  </w:footnote>
  <w:footnote w:type="continuationSeparator" w:id="0">
    <w:p w14:paraId="402C0481" w14:textId="77777777" w:rsidR="00293584" w:rsidRDefault="00293584" w:rsidP="004A302B">
      <w:pPr>
        <w:spacing w:line="240" w:lineRule="auto"/>
      </w:pPr>
      <w:r>
        <w:continuationSeparator/>
      </w:r>
    </w:p>
  </w:footnote>
  <w:footnote w:id="1">
    <w:p w14:paraId="1349226E" w14:textId="77777777" w:rsidR="00201BA2" w:rsidRPr="00F2601C" w:rsidRDefault="00201BA2"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201BA2" w:rsidRPr="00F2601C" w:rsidRDefault="00201BA2"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201BA2" w:rsidRPr="001A6201" w:rsidRDefault="00201BA2"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201BA2" w:rsidRPr="001A6201" w:rsidRDefault="00201BA2"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201BA2" w:rsidRPr="003F2EF3" w:rsidRDefault="00201BA2"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201BA2" w:rsidRPr="003D4E66" w:rsidRDefault="00201BA2"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201BA2" w:rsidRDefault="00201BA2"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A49E70" w14:textId="77777777" w:rsidR="000A2B2D" w:rsidRPr="00872F1F" w:rsidRDefault="000A2B2D" w:rsidP="000A2B2D">
      <w:pPr>
        <w:pStyle w:val="Tekstprzypisudolnego"/>
        <w:jc w:val="both"/>
        <w:rPr>
          <w:rFonts w:cs="Arial"/>
          <w:sz w:val="12"/>
          <w:szCs w:val="12"/>
        </w:rPr>
      </w:pPr>
      <w:r w:rsidRPr="00872F1F">
        <w:rPr>
          <w:rStyle w:val="Odwoanieprzypisudolnego"/>
          <w:rFonts w:cs="Arial"/>
          <w:sz w:val="12"/>
          <w:szCs w:val="12"/>
        </w:rPr>
        <w:footnoteRef/>
      </w:r>
      <w:r w:rsidRPr="00872F1F">
        <w:rPr>
          <w:rFonts w:cs="Arial"/>
          <w:sz w:val="12"/>
          <w:szCs w:val="12"/>
        </w:rPr>
        <w:t xml:space="preserve"> Zgodnie z treścią art. 5k ust. 1 rozporządzenia 833/2014 w brzmieniu nadanym </w:t>
      </w:r>
      <w:r w:rsidRPr="00CF2797">
        <w:rPr>
          <w:rFonts w:cs="Arial"/>
          <w:sz w:val="12"/>
          <w:szCs w:val="12"/>
        </w:rPr>
        <w:t>rozporządzeniem 2022/576</w:t>
      </w:r>
      <w:r w:rsidRPr="00CF2797">
        <w:rPr>
          <w:rFonts w:ascii="Verdana" w:hAnsi="Verdana" w:cs="Arial"/>
          <w:sz w:val="12"/>
          <w:szCs w:val="12"/>
        </w:rPr>
        <w:t>, zaktualizowanym rozporządzeniem 2025/2033,</w:t>
      </w:r>
      <w:r w:rsidRPr="00CF2797">
        <w:rPr>
          <w:rFonts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w:t>
      </w:r>
      <w:r w:rsidRPr="00872F1F">
        <w:rPr>
          <w:rFonts w:cs="Arial"/>
          <w:sz w:val="12"/>
          <w:szCs w:val="12"/>
        </w:rPr>
        <w:t xml:space="preserve"> j) dyrektywy 2009/81/WE na rzecz lub z udziałem:</w:t>
      </w:r>
    </w:p>
    <w:p w14:paraId="555F02E8" w14:textId="77777777" w:rsidR="000A2B2D" w:rsidRPr="00872F1F" w:rsidRDefault="000A2B2D" w:rsidP="000A2B2D">
      <w:pPr>
        <w:pStyle w:val="Tekstprzypisudolnego"/>
        <w:numPr>
          <w:ilvl w:val="0"/>
          <w:numId w:val="36"/>
        </w:numPr>
        <w:jc w:val="both"/>
        <w:rPr>
          <w:rFonts w:cs="Arial"/>
          <w:sz w:val="12"/>
          <w:szCs w:val="12"/>
        </w:rPr>
      </w:pPr>
      <w:r w:rsidRPr="00872F1F">
        <w:rPr>
          <w:rFonts w:cs="Arial"/>
          <w:sz w:val="12"/>
          <w:szCs w:val="12"/>
        </w:rPr>
        <w:t>obywateli rosyjskich</w:t>
      </w:r>
      <w:r>
        <w:rPr>
          <w:rFonts w:cs="Arial"/>
          <w:sz w:val="12"/>
          <w:szCs w:val="12"/>
        </w:rPr>
        <w:t>,</w:t>
      </w:r>
      <w:r w:rsidRPr="00872F1F">
        <w:rPr>
          <w:rFonts w:cs="Arial"/>
          <w:sz w:val="12"/>
          <w:szCs w:val="12"/>
        </w:rPr>
        <w:t xml:space="preserve"> osób fizycznych</w:t>
      </w:r>
      <w:r>
        <w:rPr>
          <w:rFonts w:cs="Arial"/>
          <w:sz w:val="12"/>
          <w:szCs w:val="12"/>
        </w:rPr>
        <w:t xml:space="preserve"> zamieszkałych w Rosji</w:t>
      </w:r>
      <w:r w:rsidRPr="00872F1F">
        <w:rPr>
          <w:rFonts w:cs="Arial"/>
          <w:sz w:val="12"/>
          <w:szCs w:val="12"/>
        </w:rPr>
        <w:t xml:space="preserve"> lub </w:t>
      </w:r>
      <w:r>
        <w:rPr>
          <w:rFonts w:cs="Arial"/>
          <w:sz w:val="12"/>
          <w:szCs w:val="12"/>
        </w:rPr>
        <w:t xml:space="preserve">osób </w:t>
      </w:r>
      <w:r w:rsidRPr="00872F1F">
        <w:rPr>
          <w:rFonts w:cs="Arial"/>
          <w:sz w:val="12"/>
          <w:szCs w:val="12"/>
        </w:rPr>
        <w:t>prawnych, podmiotów lub organów z siedzibą w Rosji;</w:t>
      </w:r>
    </w:p>
    <w:p w14:paraId="38FF5E6A" w14:textId="77777777" w:rsidR="000A2B2D" w:rsidRPr="00872F1F" w:rsidRDefault="000A2B2D" w:rsidP="000A2B2D">
      <w:pPr>
        <w:pStyle w:val="Tekstprzypisudolnego"/>
        <w:numPr>
          <w:ilvl w:val="0"/>
          <w:numId w:val="36"/>
        </w:numPr>
        <w:jc w:val="both"/>
        <w:rPr>
          <w:rFonts w:cs="Arial"/>
          <w:sz w:val="12"/>
          <w:szCs w:val="12"/>
        </w:rPr>
      </w:pPr>
      <w:bookmarkStart w:id="7" w:name="_Hlk102557314"/>
      <w:r w:rsidRPr="00872F1F">
        <w:rPr>
          <w:rFonts w:cs="Arial"/>
          <w:sz w:val="12"/>
          <w:szCs w:val="12"/>
        </w:rPr>
        <w:t>osób prawnych, podmiotów lub organów, do których prawa własności bezpośrednio lub pośrednio w ponad 50 % należą do</w:t>
      </w:r>
      <w:r>
        <w:rPr>
          <w:rFonts w:cs="Arial"/>
          <w:sz w:val="12"/>
          <w:szCs w:val="12"/>
        </w:rPr>
        <w:t xml:space="preserve"> osoby fizycznej lub prawnej,</w:t>
      </w:r>
      <w:r w:rsidRPr="00872F1F">
        <w:rPr>
          <w:rFonts w:cs="Arial"/>
          <w:sz w:val="12"/>
          <w:szCs w:val="12"/>
        </w:rPr>
        <w:t> 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niniejszego ustępu; lub</w:t>
      </w:r>
      <w:bookmarkEnd w:id="7"/>
    </w:p>
    <w:p w14:paraId="37D5E412" w14:textId="77777777" w:rsidR="000A2B2D" w:rsidRPr="00872F1F" w:rsidRDefault="000A2B2D" w:rsidP="000A2B2D">
      <w:pPr>
        <w:pStyle w:val="Tekstprzypisudolnego"/>
        <w:numPr>
          <w:ilvl w:val="0"/>
          <w:numId w:val="36"/>
        </w:numPr>
        <w:jc w:val="both"/>
        <w:rPr>
          <w:rFonts w:cs="Arial"/>
          <w:sz w:val="12"/>
          <w:szCs w:val="12"/>
        </w:rPr>
      </w:pPr>
      <w:r w:rsidRPr="00872F1F">
        <w:rPr>
          <w:rFonts w:cs="Arial"/>
          <w:sz w:val="12"/>
          <w:szCs w:val="12"/>
        </w:rPr>
        <w:t xml:space="preserve">osób fizycznych lub prawnych, podmiotów lub organów działających w imieniu lub pod kierunkiem </w:t>
      </w:r>
      <w:r>
        <w:rPr>
          <w:rFonts w:cs="Arial"/>
          <w:sz w:val="12"/>
          <w:szCs w:val="12"/>
        </w:rPr>
        <w:t xml:space="preserve">osoby fizycznej lun prawnej, </w:t>
      </w:r>
      <w:r w:rsidRPr="00872F1F">
        <w:rPr>
          <w:rFonts w:cs="Arial"/>
          <w:sz w:val="12"/>
          <w:szCs w:val="12"/>
        </w:rPr>
        <w:t>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lub b) niniejszego ustępu,</w:t>
      </w:r>
    </w:p>
    <w:p w14:paraId="239B5F08" w14:textId="77777777" w:rsidR="000A2B2D" w:rsidRPr="00872F1F" w:rsidRDefault="000A2B2D" w:rsidP="000A2B2D">
      <w:pPr>
        <w:pStyle w:val="Tekstprzypisudolnego"/>
        <w:jc w:val="both"/>
        <w:rPr>
          <w:rFonts w:cs="Arial"/>
          <w:sz w:val="12"/>
          <w:szCs w:val="12"/>
        </w:rPr>
      </w:pPr>
      <w:r w:rsidRPr="00872F1F">
        <w:rPr>
          <w:rFonts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1A997D3E" w14:textId="77777777" w:rsidR="000A2B2D" w:rsidRPr="00872F1F" w:rsidRDefault="000A2B2D" w:rsidP="000A2B2D">
      <w:pPr>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0D666401" w14:textId="77777777" w:rsidR="000A2B2D" w:rsidRPr="004A2D89" w:rsidRDefault="000A2B2D" w:rsidP="000A2B2D">
      <w:pPr>
        <w:pStyle w:val="Akapitzlist"/>
        <w:numPr>
          <w:ilvl w:val="0"/>
          <w:numId w:val="38"/>
        </w:numPr>
        <w:rPr>
          <w:rFonts w:cs="Arial"/>
          <w:color w:val="222222"/>
          <w:sz w:val="12"/>
          <w:szCs w:val="12"/>
          <w:lang w:eastAsia="pl-PL"/>
        </w:rPr>
      </w:pPr>
      <w:r w:rsidRPr="004A2D89">
        <w:rPr>
          <w:rFonts w:cs="Arial"/>
          <w:color w:val="222222"/>
          <w:sz w:val="12"/>
          <w:szCs w:val="12"/>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C1741D9" w14:textId="77777777" w:rsidR="000A2B2D" w:rsidRDefault="000A2B2D" w:rsidP="000A2B2D">
      <w:pPr>
        <w:rPr>
          <w:rFonts w:cs="Arial"/>
          <w:color w:val="222222"/>
          <w:sz w:val="12"/>
          <w:szCs w:val="12"/>
          <w:lang w:eastAsia="pl-PL"/>
        </w:rPr>
      </w:pPr>
    </w:p>
    <w:p w14:paraId="1345E040" w14:textId="77777777" w:rsidR="000A2B2D" w:rsidRDefault="000A2B2D" w:rsidP="000A2B2D">
      <w:pPr>
        <w:rPr>
          <w:rFonts w:cs="Arial"/>
          <w:color w:val="222222"/>
          <w:sz w:val="12"/>
          <w:szCs w:val="12"/>
          <w:lang w:eastAsia="pl-PL"/>
        </w:rPr>
      </w:pPr>
    </w:p>
    <w:p w14:paraId="7AB8B67C" w14:textId="77777777" w:rsidR="000A2B2D" w:rsidRDefault="000A2B2D" w:rsidP="000A2B2D">
      <w:pPr>
        <w:rPr>
          <w:rFonts w:cs="Arial"/>
          <w:color w:val="222222"/>
          <w:sz w:val="12"/>
          <w:szCs w:val="12"/>
          <w:lang w:eastAsia="pl-PL"/>
        </w:rPr>
      </w:pPr>
    </w:p>
    <w:p w14:paraId="1DD00FA1" w14:textId="77777777" w:rsidR="000A2B2D" w:rsidRDefault="000A2B2D" w:rsidP="000A2B2D">
      <w:pPr>
        <w:rPr>
          <w:rFonts w:cs="Arial"/>
          <w:color w:val="222222"/>
          <w:sz w:val="12"/>
          <w:szCs w:val="12"/>
          <w:lang w:eastAsia="pl-PL"/>
        </w:rPr>
      </w:pPr>
    </w:p>
    <w:p w14:paraId="1B3DBEF1" w14:textId="77777777" w:rsidR="000A2B2D" w:rsidRPr="004A2D89" w:rsidRDefault="000A2B2D" w:rsidP="000A2B2D">
      <w:pPr>
        <w:rPr>
          <w:rFonts w:cs="Arial"/>
          <w:color w:val="222222"/>
          <w:sz w:val="12"/>
          <w:szCs w:val="12"/>
          <w:lang w:eastAsia="pl-PL"/>
        </w:rPr>
      </w:pPr>
    </w:p>
    <w:p w14:paraId="2AD2DBD3" w14:textId="77777777" w:rsidR="000A2B2D" w:rsidRPr="00872F1F" w:rsidRDefault="000A2B2D" w:rsidP="000A2B2D">
      <w:pPr>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w:t>
      </w:r>
      <w:r>
        <w:rPr>
          <w:rFonts w:ascii="Verdana" w:hAnsi="Verdana" w:cs="Arial"/>
          <w:color w:val="222222"/>
          <w:sz w:val="12"/>
          <w:szCs w:val="12"/>
          <w:lang w:eastAsia="pl-PL"/>
        </w:rPr>
        <w:t>3</w:t>
      </w:r>
      <w:r w:rsidRPr="00872F1F">
        <w:rPr>
          <w:rFonts w:ascii="Verdana" w:hAnsi="Verdana" w:cs="Arial"/>
          <w:color w:val="222222"/>
          <w:sz w:val="12"/>
          <w:szCs w:val="12"/>
          <w:lang w:eastAsia="pl-PL"/>
        </w:rPr>
        <w:t xml:space="preserve"> r. poz. </w:t>
      </w:r>
      <w:r>
        <w:rPr>
          <w:rFonts w:ascii="Verdana" w:hAnsi="Verdana" w:cs="Arial"/>
          <w:color w:val="222222"/>
          <w:sz w:val="12"/>
          <w:szCs w:val="12"/>
          <w:lang w:eastAsia="pl-PL"/>
        </w:rPr>
        <w:t>1124 z późn. zm.</w:t>
      </w:r>
      <w:r w:rsidRPr="00872F1F">
        <w:rPr>
          <w:rFonts w:ascii="Verdana" w:hAnsi="Verdana" w:cs="Arial"/>
          <w:color w:val="222222"/>
          <w:sz w:val="12"/>
          <w:szCs w:val="12"/>
          <w:lang w:eastAsia="pl-PL"/>
        </w:rPr>
        <w:t>)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7647F0EF" w14:textId="77777777" w:rsidR="000A2B2D" w:rsidRPr="00872F1F" w:rsidRDefault="000A2B2D" w:rsidP="000A2B2D">
      <w:pPr>
        <w:rPr>
          <w:rFonts w:ascii="Arial" w:hAnsi="Arial" w:cs="Arial"/>
          <w:sz w:val="12"/>
          <w:szCs w:val="12"/>
        </w:rPr>
      </w:pPr>
      <w:r w:rsidRPr="00872F1F">
        <w:rPr>
          <w:rFonts w:ascii="Verdana" w:hAnsi="Verdana" w:cs="Arial"/>
          <w:color w:val="222222"/>
          <w:sz w:val="12"/>
          <w:szCs w:val="12"/>
          <w:lang w:eastAsia="pl-PL"/>
        </w:rPr>
        <w:t xml:space="preserve">3) wykonawcę oraz uczestnika konkursu, którego jednostką dominującą w rozumieniu art. 3 ust. 1 pkt 37 ustawy z dnia 29 września 1994 r. o rachunkowości </w:t>
      </w:r>
      <w:r w:rsidRPr="00634280">
        <w:rPr>
          <w:rFonts w:ascii="Verdana" w:hAnsi="Verdana" w:cs="Arial"/>
          <w:color w:val="222222"/>
          <w:sz w:val="12"/>
          <w:szCs w:val="12"/>
          <w:lang w:eastAsia="pl-PL"/>
        </w:rPr>
        <w:t>(Dz.U. z 2023 r. poz. 120, 295 i 1598 oraz z 2024 r. poz. 619, 1685 i 1863)</w:t>
      </w:r>
      <w:r w:rsidRPr="00872F1F">
        <w:rPr>
          <w:rFonts w:ascii="Verdana" w:hAnsi="Verdana" w:cs="Arial"/>
          <w:color w:val="222222"/>
          <w:sz w:val="12"/>
          <w:szCs w:val="1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201BA2" w:rsidRPr="00CF2D59" w:rsidRDefault="00201BA2"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201BA2" w:rsidRDefault="00201BA2"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201BA2" w:rsidRDefault="00201BA2"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201BA2" w:rsidRPr="00517ECB" w:rsidRDefault="00201BA2"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D856" w14:textId="77777777" w:rsidR="00201BA2" w:rsidRDefault="00201BA2">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F606" w14:textId="418D4AFC" w:rsidR="00201BA2" w:rsidRDefault="008C7FE3" w:rsidP="008C7FE3">
    <w:pPr>
      <w:pStyle w:val="Nagwek"/>
      <w:ind w:left="8364"/>
    </w:pPr>
    <w:r>
      <w:rPr>
        <w:noProof/>
        <w:lang w:eastAsia="pl-PL"/>
      </w:rPr>
      <w:drawing>
        <wp:inline distT="0" distB="0" distL="0" distR="0" wp14:anchorId="648279EA" wp14:editId="7C8BF413">
          <wp:extent cx="658495" cy="481330"/>
          <wp:effectExtent l="0" t="0" r="8255"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p w14:paraId="7356D277" w14:textId="1E24D6F0" w:rsidR="00201BA2" w:rsidRDefault="00201BA2">
    <w:pPr>
      <w:pStyle w:val="Nagwek"/>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AAC68" w14:textId="35D50C59" w:rsidR="00201BA2" w:rsidRDefault="00201BA2">
    <w:pPr>
      <w:pStyle w:val="Nagwek"/>
    </w:pPr>
    <w:r>
      <w:rPr>
        <w:rFonts w:ascii="Calibri" w:hAnsi="Calibri" w:cs="Calibri"/>
        <w:color w:val="008000"/>
        <w:sz w:val="16"/>
        <w:szCs w:val="16"/>
      </w:rPr>
      <w:t xml:space="preserve">                                                                                                                                                                          </w:t>
    </w:r>
    <w:r w:rsidR="00876433">
      <w:rPr>
        <w:rFonts w:ascii="Calibri" w:hAnsi="Calibri" w:cs="Calibri"/>
        <w:color w:val="008000"/>
        <w:sz w:val="16"/>
        <w:szCs w:val="16"/>
      </w:rPr>
      <w:t xml:space="preserve">                               </w:t>
    </w:r>
  </w:p>
  <w:p w14:paraId="68231AA7" w14:textId="5E34E554" w:rsidR="00201BA2" w:rsidRDefault="00201BA2">
    <w:pPr>
      <w:pStyle w:val="Nagwek"/>
    </w:pPr>
    <w:r>
      <w:t xml:space="preserve">                                                                                                                                                         </w:t>
    </w:r>
    <w:r w:rsidR="008C7FE3">
      <w:rPr>
        <w:noProof/>
        <w:lang w:eastAsia="pl-PL"/>
      </w:rPr>
      <w:drawing>
        <wp:inline distT="0" distB="0" distL="0" distR="0" wp14:anchorId="2E4EA46E" wp14:editId="1A06CC6E">
          <wp:extent cx="658495" cy="481330"/>
          <wp:effectExtent l="0" t="0" r="825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79FDD" w14:textId="2FA78275" w:rsidR="00201BA2" w:rsidRPr="00876433" w:rsidRDefault="00201BA2" w:rsidP="00876433">
    <w:pPr>
      <w:jc w:val="right"/>
      <w:rPr>
        <w:rFonts w:ascii="Calibri" w:eastAsia="Verdana" w:hAnsi="Calibri" w:cs="Calibri"/>
        <w:color w:val="008000"/>
        <w:sz w:val="16"/>
        <w:szCs w:val="16"/>
      </w:rPr>
    </w:pPr>
    <w:r>
      <w:rPr>
        <w:rFonts w:ascii="Calibri" w:hAnsi="Calibri"/>
        <w:b/>
        <w:bCs/>
        <w:szCs w:val="16"/>
      </w:rPr>
      <w:t xml:space="preserve">                                                                                                      </w:t>
    </w:r>
    <w:r w:rsidR="00876433">
      <w:rPr>
        <w:rFonts w:ascii="Calibri" w:hAnsi="Calibri"/>
        <w:b/>
        <w:bCs/>
        <w:szCs w:val="16"/>
      </w:rPr>
      <w:t xml:space="preserve">                             </w:t>
    </w:r>
    <w:r>
      <w:rPr>
        <w:rFonts w:ascii="Calibri" w:hAnsi="Calibri"/>
        <w:b/>
        <w:bCs/>
        <w:szCs w:val="16"/>
      </w:rPr>
      <w:t xml:space="preserve">             </w:t>
    </w:r>
  </w:p>
  <w:p w14:paraId="3B6D20A5" w14:textId="455D924A" w:rsidR="00201BA2" w:rsidRPr="0072383F" w:rsidRDefault="00201BA2" w:rsidP="003A328C">
    <w:pPr>
      <w:pStyle w:val="Nagwek"/>
      <w:tabs>
        <w:tab w:val="clear" w:pos="4536"/>
        <w:tab w:val="center" w:pos="8931"/>
      </w:tabs>
      <w:ind w:hanging="284"/>
      <w:jc w:val="center"/>
      <w:rPr>
        <w:rFonts w:ascii="Calibri" w:hAnsi="Calibri"/>
        <w:b/>
        <w:bCs/>
        <w:szCs w:val="16"/>
      </w:rPr>
    </w:pPr>
    <w:r>
      <w:rPr>
        <w:rFonts w:ascii="Calibri" w:hAnsi="Calibri"/>
        <w:b/>
        <w:bCs/>
        <w:szCs w:val="16"/>
      </w:rPr>
      <w:t xml:space="preserve">                                                                             </w:t>
    </w:r>
    <w:r w:rsidR="008C7FE3">
      <w:rPr>
        <w:rFonts w:ascii="Calibri" w:hAnsi="Calibri"/>
        <w:b/>
        <w:bCs/>
        <w:szCs w:val="16"/>
      </w:rPr>
      <w:t xml:space="preserve">                                                                           </w:t>
    </w:r>
    <w:r>
      <w:rPr>
        <w:rFonts w:ascii="Calibri" w:hAnsi="Calibri"/>
        <w:b/>
        <w:bCs/>
        <w:szCs w:val="16"/>
      </w:rPr>
      <w:t xml:space="preserve"> </w:t>
    </w:r>
    <w:r w:rsidR="008C7FE3">
      <w:rPr>
        <w:noProof/>
        <w:lang w:eastAsia="pl-PL"/>
      </w:rPr>
      <w:drawing>
        <wp:inline distT="0" distB="0" distL="0" distR="0" wp14:anchorId="258ACCAC" wp14:editId="58DAA22C">
          <wp:extent cx="658495" cy="481330"/>
          <wp:effectExtent l="0" t="0" r="8255"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r>
      <w:rPr>
        <w:rFonts w:ascii="Calibri" w:hAnsi="Calibri"/>
        <w:b/>
        <w:bCs/>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9564" w14:textId="77777777" w:rsidR="00201BA2" w:rsidRDefault="00201BA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55C6" w14:textId="77777777" w:rsidR="00201BA2" w:rsidRPr="0072383F" w:rsidRDefault="00201BA2" w:rsidP="003C629B">
    <w:pPr>
      <w:pStyle w:val="Nagwek"/>
      <w:ind w:hanging="284"/>
      <w:jc w:val="center"/>
      <w:rPr>
        <w:rFonts w:ascii="Calibri" w:hAnsi="Calibri"/>
        <w:b/>
        <w:bCs/>
        <w:szCs w:val="16"/>
      </w:rPr>
    </w:pPr>
  </w:p>
  <w:p w14:paraId="3CD10257" w14:textId="77777777" w:rsidR="00201BA2" w:rsidRDefault="00201BA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1629" w14:textId="682305AE" w:rsidR="00201BA2" w:rsidRDefault="00201BA2" w:rsidP="003A328C">
    <w:pPr>
      <w:pStyle w:val="Nagwek"/>
    </w:pPr>
    <w:r>
      <w:rPr>
        <w:rFonts w:ascii="Calibri" w:eastAsia="Verdana" w:hAnsi="Calibri" w:cs="Calibri"/>
        <w:color w:val="008000"/>
        <w:sz w:val="16"/>
        <w:szCs w:val="16"/>
      </w:rPr>
      <w:t xml:space="preserve">                                                                                                                                                                     </w:t>
    </w:r>
    <w:r w:rsidR="00876433">
      <w:rPr>
        <w:rFonts w:ascii="Calibri" w:eastAsia="Verdana" w:hAnsi="Calibri" w:cs="Calibri"/>
        <w:color w:val="008000"/>
        <w:sz w:val="16"/>
        <w:szCs w:val="16"/>
      </w:rPr>
      <w:t xml:space="preserve">                               </w:t>
    </w:r>
  </w:p>
  <w:p w14:paraId="7E71CC68" w14:textId="04D56BB2" w:rsidR="00201BA2" w:rsidRDefault="00201BA2">
    <w:r>
      <w:t xml:space="preserve">                                                                                                                                                </w:t>
    </w:r>
    <w:r w:rsidR="008C7FE3">
      <w:rPr>
        <w:noProof/>
        <w:lang w:eastAsia="pl-PL"/>
      </w:rPr>
      <w:drawing>
        <wp:inline distT="0" distB="0" distL="0" distR="0" wp14:anchorId="0A91351A" wp14:editId="7FAEEB13">
          <wp:extent cx="658495" cy="481330"/>
          <wp:effectExtent l="0" t="0" r="825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D1DF5" w14:textId="77777777" w:rsidR="00201BA2" w:rsidRDefault="00201BA2">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0F674" w14:textId="77777777" w:rsidR="00201BA2" w:rsidRDefault="00201BA2"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3566198" w:rsidR="00201BA2" w:rsidRPr="00A31C7C" w:rsidRDefault="00201BA2"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POST/DYS/OW/GZ/01/2022</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6"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201BA2" w:rsidRPr="000F58B6" w:rsidRDefault="00201BA2"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FE2F9" w14:textId="38288700" w:rsidR="00201BA2" w:rsidRDefault="00201BA2">
    <w:pPr>
      <w:pStyle w:val="Nagwek"/>
    </w:pPr>
    <w:r>
      <w:t xml:space="preserve">                                                                                                                                          </w:t>
    </w:r>
    <w:r w:rsidR="008C7FE3">
      <w:rPr>
        <w:noProof/>
        <w:lang w:eastAsia="pl-PL"/>
      </w:rPr>
      <w:drawing>
        <wp:inline distT="0" distB="0" distL="0" distR="0" wp14:anchorId="05CFEDC2" wp14:editId="14E0EE64">
          <wp:extent cx="658495" cy="481330"/>
          <wp:effectExtent l="0" t="0" r="8255"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D7A5" w14:textId="37C4A1C7" w:rsidR="00201BA2" w:rsidRPr="00C94854" w:rsidRDefault="00201BA2" w:rsidP="00C94854">
    <w:pPr>
      <w:pStyle w:val="Nagwek"/>
      <w:tabs>
        <w:tab w:val="clear" w:pos="4536"/>
        <w:tab w:val="clear" w:pos="9072"/>
        <w:tab w:val="left" w:pos="5265"/>
      </w:tabs>
      <w:spacing w:after="120" w:line="276" w:lineRule="auto"/>
      <w:ind w:firstLine="1134"/>
      <w:rPr>
        <w:rFonts w:ascii="Calibri" w:hAnsi="Calibri" w:cs="Calibri"/>
        <w:sz w:val="18"/>
        <w:szCs w:val="18"/>
      </w:rPr>
    </w:pPr>
    <w:r>
      <w:rPr>
        <w:rFonts w:ascii="Calibri" w:hAnsi="Calibri" w:cs="Calibri"/>
        <w:sz w:val="18"/>
        <w:szCs w:val="18"/>
      </w:rPr>
      <w:t xml:space="preserve">                                                                                                                                                                    </w:t>
    </w:r>
    <w:r w:rsidR="008C7FE3">
      <w:rPr>
        <w:noProof/>
        <w:lang w:eastAsia="pl-PL"/>
      </w:rPr>
      <w:drawing>
        <wp:inline distT="0" distB="0" distL="0" distR="0" wp14:anchorId="0D7F33DA" wp14:editId="63F4DC87">
          <wp:extent cx="658495" cy="481330"/>
          <wp:effectExtent l="0" t="0" r="825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422226"/>
    <w:multiLevelType w:val="hybridMultilevel"/>
    <w:tmpl w:val="B784DC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007183">
    <w:abstractNumId w:val="18"/>
  </w:num>
  <w:num w:numId="2" w16cid:durableId="1016201251">
    <w:abstractNumId w:val="6"/>
  </w:num>
  <w:num w:numId="3" w16cid:durableId="1769353760">
    <w:abstractNumId w:val="3"/>
  </w:num>
  <w:num w:numId="4" w16cid:durableId="553465376">
    <w:abstractNumId w:val="33"/>
  </w:num>
  <w:num w:numId="5" w16cid:durableId="635067568">
    <w:abstractNumId w:val="16"/>
  </w:num>
  <w:num w:numId="6" w16cid:durableId="1069303532">
    <w:abstractNumId w:val="11"/>
  </w:num>
  <w:num w:numId="7" w16cid:durableId="573323448">
    <w:abstractNumId w:val="23"/>
  </w:num>
  <w:num w:numId="8" w16cid:durableId="2029017102">
    <w:abstractNumId w:val="38"/>
  </w:num>
  <w:num w:numId="9" w16cid:durableId="1278754322">
    <w:abstractNumId w:val="10"/>
  </w:num>
  <w:num w:numId="10" w16cid:durableId="701130789">
    <w:abstractNumId w:val="29"/>
  </w:num>
  <w:num w:numId="11" w16cid:durableId="461774616">
    <w:abstractNumId w:val="20"/>
  </w:num>
  <w:num w:numId="12" w16cid:durableId="1739474033">
    <w:abstractNumId w:val="15"/>
  </w:num>
  <w:num w:numId="13" w16cid:durableId="1718968898">
    <w:abstractNumId w:val="7"/>
  </w:num>
  <w:num w:numId="14" w16cid:durableId="1691180813">
    <w:abstractNumId w:val="21"/>
  </w:num>
  <w:num w:numId="15" w16cid:durableId="274672955">
    <w:abstractNumId w:val="32"/>
  </w:num>
  <w:num w:numId="16" w16cid:durableId="846869101">
    <w:abstractNumId w:val="26"/>
  </w:num>
  <w:num w:numId="17" w16cid:durableId="72432139">
    <w:abstractNumId w:val="39"/>
  </w:num>
  <w:num w:numId="18" w16cid:durableId="1315066156">
    <w:abstractNumId w:val="14"/>
  </w:num>
  <w:num w:numId="19" w16cid:durableId="501623749">
    <w:abstractNumId w:val="4"/>
  </w:num>
  <w:num w:numId="20" w16cid:durableId="43531560">
    <w:abstractNumId w:val="22"/>
  </w:num>
  <w:num w:numId="21" w16cid:durableId="1365212316">
    <w:abstractNumId w:val="25"/>
  </w:num>
  <w:num w:numId="22" w16cid:durableId="1661302621">
    <w:abstractNumId w:val="31"/>
  </w:num>
  <w:num w:numId="23" w16cid:durableId="2024816679">
    <w:abstractNumId w:val="12"/>
  </w:num>
  <w:num w:numId="24" w16cid:durableId="1708482236">
    <w:abstractNumId w:val="37"/>
  </w:num>
  <w:num w:numId="25" w16cid:durableId="1928538953">
    <w:abstractNumId w:val="36"/>
  </w:num>
  <w:num w:numId="26" w16cid:durableId="1692342998">
    <w:abstractNumId w:val="17"/>
  </w:num>
  <w:num w:numId="27" w16cid:durableId="1547447168">
    <w:abstractNumId w:val="30"/>
  </w:num>
  <w:num w:numId="28" w16cid:durableId="7908300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6510715">
    <w:abstractNumId w:val="27"/>
  </w:num>
  <w:num w:numId="30" w16cid:durableId="1694725707">
    <w:abstractNumId w:val="34"/>
  </w:num>
  <w:num w:numId="31" w16cid:durableId="570967372">
    <w:abstractNumId w:val="19"/>
  </w:num>
  <w:num w:numId="32" w16cid:durableId="939529673">
    <w:abstractNumId w:val="9"/>
  </w:num>
  <w:num w:numId="33" w16cid:durableId="983461133">
    <w:abstractNumId w:val="24"/>
  </w:num>
  <w:num w:numId="34" w16cid:durableId="245577982">
    <w:abstractNumId w:val="8"/>
  </w:num>
  <w:num w:numId="35" w16cid:durableId="1491480942">
    <w:abstractNumId w:val="13"/>
  </w:num>
  <w:num w:numId="36" w16cid:durableId="426268070">
    <w:abstractNumId w:val="35"/>
  </w:num>
  <w:num w:numId="37" w16cid:durableId="2082216241">
    <w:abstractNumId w:val="28"/>
  </w:num>
  <w:num w:numId="38" w16cid:durableId="1341465781">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B8E"/>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0"/>
    <w:rsid w:val="0001441E"/>
    <w:rsid w:val="0001515A"/>
    <w:rsid w:val="00017500"/>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1B9A"/>
    <w:rsid w:val="00062C54"/>
    <w:rsid w:val="00064A47"/>
    <w:rsid w:val="00064F26"/>
    <w:rsid w:val="00066400"/>
    <w:rsid w:val="00071FE3"/>
    <w:rsid w:val="00072501"/>
    <w:rsid w:val="00072BE1"/>
    <w:rsid w:val="000747E2"/>
    <w:rsid w:val="00074AA8"/>
    <w:rsid w:val="00075455"/>
    <w:rsid w:val="00076214"/>
    <w:rsid w:val="0008002B"/>
    <w:rsid w:val="0008019D"/>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B2D"/>
    <w:rsid w:val="000A2EBE"/>
    <w:rsid w:val="000A31C6"/>
    <w:rsid w:val="000A38FC"/>
    <w:rsid w:val="000A3D72"/>
    <w:rsid w:val="000A46EB"/>
    <w:rsid w:val="000A488B"/>
    <w:rsid w:val="000A6207"/>
    <w:rsid w:val="000B1528"/>
    <w:rsid w:val="000B20CA"/>
    <w:rsid w:val="000B2838"/>
    <w:rsid w:val="000B3117"/>
    <w:rsid w:val="000B36E9"/>
    <w:rsid w:val="000B4623"/>
    <w:rsid w:val="000B5CB4"/>
    <w:rsid w:val="000B7143"/>
    <w:rsid w:val="000C0044"/>
    <w:rsid w:val="000C16FD"/>
    <w:rsid w:val="000C17FF"/>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593"/>
    <w:rsid w:val="00112825"/>
    <w:rsid w:val="00116321"/>
    <w:rsid w:val="0011645E"/>
    <w:rsid w:val="00117691"/>
    <w:rsid w:val="0011796C"/>
    <w:rsid w:val="001205A3"/>
    <w:rsid w:val="001208BE"/>
    <w:rsid w:val="001212B3"/>
    <w:rsid w:val="001228DC"/>
    <w:rsid w:val="00122C4C"/>
    <w:rsid w:val="0012465E"/>
    <w:rsid w:val="0012511B"/>
    <w:rsid w:val="00125D47"/>
    <w:rsid w:val="001270AE"/>
    <w:rsid w:val="00131A23"/>
    <w:rsid w:val="001324E6"/>
    <w:rsid w:val="001325C6"/>
    <w:rsid w:val="00133DB1"/>
    <w:rsid w:val="001355C1"/>
    <w:rsid w:val="00137254"/>
    <w:rsid w:val="001402AB"/>
    <w:rsid w:val="001407D1"/>
    <w:rsid w:val="00141F28"/>
    <w:rsid w:val="00142662"/>
    <w:rsid w:val="00143271"/>
    <w:rsid w:val="00145336"/>
    <w:rsid w:val="00145825"/>
    <w:rsid w:val="00150013"/>
    <w:rsid w:val="00150B11"/>
    <w:rsid w:val="001510C5"/>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D76"/>
    <w:rsid w:val="00166E39"/>
    <w:rsid w:val="00167D1F"/>
    <w:rsid w:val="00171C78"/>
    <w:rsid w:val="001728F5"/>
    <w:rsid w:val="00173745"/>
    <w:rsid w:val="00173A31"/>
    <w:rsid w:val="001741FB"/>
    <w:rsid w:val="00174BE0"/>
    <w:rsid w:val="00175CDB"/>
    <w:rsid w:val="00176B3E"/>
    <w:rsid w:val="001804D0"/>
    <w:rsid w:val="0018278F"/>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1BA2"/>
    <w:rsid w:val="0020285F"/>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2F0"/>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A4E"/>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485"/>
    <w:rsid w:val="00264972"/>
    <w:rsid w:val="00265C9F"/>
    <w:rsid w:val="00266A3E"/>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77CFF"/>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584"/>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5B6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82B"/>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1CC"/>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3403"/>
    <w:rsid w:val="00364149"/>
    <w:rsid w:val="0036497F"/>
    <w:rsid w:val="003663AF"/>
    <w:rsid w:val="0036696B"/>
    <w:rsid w:val="003669AE"/>
    <w:rsid w:val="00367795"/>
    <w:rsid w:val="003700A0"/>
    <w:rsid w:val="00370364"/>
    <w:rsid w:val="0037037C"/>
    <w:rsid w:val="00372458"/>
    <w:rsid w:val="00372DD7"/>
    <w:rsid w:val="00374571"/>
    <w:rsid w:val="00375E4D"/>
    <w:rsid w:val="00375F09"/>
    <w:rsid w:val="003766F7"/>
    <w:rsid w:val="00376B53"/>
    <w:rsid w:val="00377017"/>
    <w:rsid w:val="0038146C"/>
    <w:rsid w:val="00382199"/>
    <w:rsid w:val="00383177"/>
    <w:rsid w:val="0038440E"/>
    <w:rsid w:val="00385123"/>
    <w:rsid w:val="00385471"/>
    <w:rsid w:val="0038622B"/>
    <w:rsid w:val="003868FF"/>
    <w:rsid w:val="003876F1"/>
    <w:rsid w:val="0039187A"/>
    <w:rsid w:val="00391DE1"/>
    <w:rsid w:val="00392A83"/>
    <w:rsid w:val="00393905"/>
    <w:rsid w:val="00395D26"/>
    <w:rsid w:val="00395FB1"/>
    <w:rsid w:val="0039667B"/>
    <w:rsid w:val="00397F6C"/>
    <w:rsid w:val="003A034A"/>
    <w:rsid w:val="003A0ADD"/>
    <w:rsid w:val="003A0EEA"/>
    <w:rsid w:val="003A12B0"/>
    <w:rsid w:val="003A2794"/>
    <w:rsid w:val="003A328C"/>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2822"/>
    <w:rsid w:val="003E3C9A"/>
    <w:rsid w:val="003E6756"/>
    <w:rsid w:val="003E760F"/>
    <w:rsid w:val="003F31AB"/>
    <w:rsid w:val="003F474E"/>
    <w:rsid w:val="003F4BE5"/>
    <w:rsid w:val="003F6611"/>
    <w:rsid w:val="003F6C86"/>
    <w:rsid w:val="003F702A"/>
    <w:rsid w:val="00402487"/>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47BF"/>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23AF"/>
    <w:rsid w:val="004635A6"/>
    <w:rsid w:val="00464543"/>
    <w:rsid w:val="00465B31"/>
    <w:rsid w:val="004672FC"/>
    <w:rsid w:val="00467DA9"/>
    <w:rsid w:val="00470647"/>
    <w:rsid w:val="0047096D"/>
    <w:rsid w:val="00471571"/>
    <w:rsid w:val="00471E73"/>
    <w:rsid w:val="004723E9"/>
    <w:rsid w:val="00474A5B"/>
    <w:rsid w:val="00474FC5"/>
    <w:rsid w:val="00475757"/>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5D6"/>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740"/>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144D"/>
    <w:rsid w:val="004F35DA"/>
    <w:rsid w:val="004F392B"/>
    <w:rsid w:val="004F3D3C"/>
    <w:rsid w:val="004F4963"/>
    <w:rsid w:val="004F59F5"/>
    <w:rsid w:val="004F5B37"/>
    <w:rsid w:val="004F5F13"/>
    <w:rsid w:val="004F6F2C"/>
    <w:rsid w:val="004F75CF"/>
    <w:rsid w:val="004F7C92"/>
    <w:rsid w:val="004F7CF9"/>
    <w:rsid w:val="00500C90"/>
    <w:rsid w:val="0050273F"/>
    <w:rsid w:val="00502D83"/>
    <w:rsid w:val="0050326B"/>
    <w:rsid w:val="00503485"/>
    <w:rsid w:val="0050560A"/>
    <w:rsid w:val="005113C7"/>
    <w:rsid w:val="00512BA4"/>
    <w:rsid w:val="0051308E"/>
    <w:rsid w:val="00513900"/>
    <w:rsid w:val="0051539A"/>
    <w:rsid w:val="00515E39"/>
    <w:rsid w:val="00517D03"/>
    <w:rsid w:val="00517E8A"/>
    <w:rsid w:val="0052002C"/>
    <w:rsid w:val="00520339"/>
    <w:rsid w:val="0052070D"/>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219"/>
    <w:rsid w:val="00565ECC"/>
    <w:rsid w:val="005669B3"/>
    <w:rsid w:val="0056761A"/>
    <w:rsid w:val="00570A04"/>
    <w:rsid w:val="005712F0"/>
    <w:rsid w:val="005725BB"/>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01C"/>
    <w:rsid w:val="005A0905"/>
    <w:rsid w:val="005A0EF6"/>
    <w:rsid w:val="005A1156"/>
    <w:rsid w:val="005A2072"/>
    <w:rsid w:val="005A3BC8"/>
    <w:rsid w:val="005A450B"/>
    <w:rsid w:val="005A4B76"/>
    <w:rsid w:val="005A4C41"/>
    <w:rsid w:val="005A65EF"/>
    <w:rsid w:val="005A6B74"/>
    <w:rsid w:val="005A6CC1"/>
    <w:rsid w:val="005A7129"/>
    <w:rsid w:val="005B082E"/>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72"/>
    <w:rsid w:val="005D2A9E"/>
    <w:rsid w:val="005D3687"/>
    <w:rsid w:val="005D37C5"/>
    <w:rsid w:val="005D425B"/>
    <w:rsid w:val="005D56A1"/>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AC9"/>
    <w:rsid w:val="00650D35"/>
    <w:rsid w:val="00651CC4"/>
    <w:rsid w:val="006527F9"/>
    <w:rsid w:val="006534F2"/>
    <w:rsid w:val="006536DD"/>
    <w:rsid w:val="006537DA"/>
    <w:rsid w:val="006540CC"/>
    <w:rsid w:val="0065547D"/>
    <w:rsid w:val="00656B5A"/>
    <w:rsid w:val="00656E25"/>
    <w:rsid w:val="00657CE0"/>
    <w:rsid w:val="006600DF"/>
    <w:rsid w:val="006607AF"/>
    <w:rsid w:val="00660CAF"/>
    <w:rsid w:val="006616A1"/>
    <w:rsid w:val="0066308D"/>
    <w:rsid w:val="00663728"/>
    <w:rsid w:val="00663BEF"/>
    <w:rsid w:val="00665529"/>
    <w:rsid w:val="0066557A"/>
    <w:rsid w:val="00666793"/>
    <w:rsid w:val="0066743F"/>
    <w:rsid w:val="0066752C"/>
    <w:rsid w:val="00667625"/>
    <w:rsid w:val="00670205"/>
    <w:rsid w:val="00670A6B"/>
    <w:rsid w:val="0067145B"/>
    <w:rsid w:val="00673E6B"/>
    <w:rsid w:val="00673F72"/>
    <w:rsid w:val="00674AFB"/>
    <w:rsid w:val="0067570D"/>
    <w:rsid w:val="00676D80"/>
    <w:rsid w:val="0067721F"/>
    <w:rsid w:val="0068060C"/>
    <w:rsid w:val="006810E0"/>
    <w:rsid w:val="00681E01"/>
    <w:rsid w:val="00682A4B"/>
    <w:rsid w:val="00685B7C"/>
    <w:rsid w:val="0068638D"/>
    <w:rsid w:val="006868F1"/>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97A24"/>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7DD"/>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39A0"/>
    <w:rsid w:val="006F43C7"/>
    <w:rsid w:val="006F53B0"/>
    <w:rsid w:val="006F6DF3"/>
    <w:rsid w:val="00700206"/>
    <w:rsid w:val="007005DF"/>
    <w:rsid w:val="00700AFC"/>
    <w:rsid w:val="0070150B"/>
    <w:rsid w:val="00701610"/>
    <w:rsid w:val="00701F3D"/>
    <w:rsid w:val="00701FC4"/>
    <w:rsid w:val="00702D79"/>
    <w:rsid w:val="00703132"/>
    <w:rsid w:val="0070452B"/>
    <w:rsid w:val="00704769"/>
    <w:rsid w:val="00704AB7"/>
    <w:rsid w:val="007065B7"/>
    <w:rsid w:val="00706CF5"/>
    <w:rsid w:val="0070703A"/>
    <w:rsid w:val="00707281"/>
    <w:rsid w:val="00710DC5"/>
    <w:rsid w:val="00711D36"/>
    <w:rsid w:val="007121CE"/>
    <w:rsid w:val="00712268"/>
    <w:rsid w:val="00712338"/>
    <w:rsid w:val="007140FB"/>
    <w:rsid w:val="00714550"/>
    <w:rsid w:val="00715485"/>
    <w:rsid w:val="00715E87"/>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1232"/>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5A11"/>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22D"/>
    <w:rsid w:val="007C63BF"/>
    <w:rsid w:val="007C6AB4"/>
    <w:rsid w:val="007C6ECD"/>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376"/>
    <w:rsid w:val="007F174A"/>
    <w:rsid w:val="007F3115"/>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0FE"/>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5D7F"/>
    <w:rsid w:val="00827409"/>
    <w:rsid w:val="00827FDC"/>
    <w:rsid w:val="0083049F"/>
    <w:rsid w:val="008308E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089"/>
    <w:rsid w:val="0085186C"/>
    <w:rsid w:val="0085191A"/>
    <w:rsid w:val="00852219"/>
    <w:rsid w:val="008527CA"/>
    <w:rsid w:val="008530CC"/>
    <w:rsid w:val="00857C86"/>
    <w:rsid w:val="0086098B"/>
    <w:rsid w:val="0086173D"/>
    <w:rsid w:val="008617F6"/>
    <w:rsid w:val="00862D0A"/>
    <w:rsid w:val="00865E3B"/>
    <w:rsid w:val="00865F25"/>
    <w:rsid w:val="00867C48"/>
    <w:rsid w:val="00867D83"/>
    <w:rsid w:val="008700D0"/>
    <w:rsid w:val="0087290E"/>
    <w:rsid w:val="0087310E"/>
    <w:rsid w:val="00876028"/>
    <w:rsid w:val="008761DC"/>
    <w:rsid w:val="00876433"/>
    <w:rsid w:val="00876BC6"/>
    <w:rsid w:val="00877A05"/>
    <w:rsid w:val="00877F1D"/>
    <w:rsid w:val="00880069"/>
    <w:rsid w:val="00880C90"/>
    <w:rsid w:val="00881138"/>
    <w:rsid w:val="00883CD6"/>
    <w:rsid w:val="00883EF2"/>
    <w:rsid w:val="0088627F"/>
    <w:rsid w:val="008862DB"/>
    <w:rsid w:val="008863B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2C8B"/>
    <w:rsid w:val="008A58C7"/>
    <w:rsid w:val="008A5A8C"/>
    <w:rsid w:val="008A5C73"/>
    <w:rsid w:val="008A64BE"/>
    <w:rsid w:val="008A6B2D"/>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C7FE3"/>
    <w:rsid w:val="008D0E90"/>
    <w:rsid w:val="008D1D7D"/>
    <w:rsid w:val="008D2147"/>
    <w:rsid w:val="008D2B6F"/>
    <w:rsid w:val="008D67B8"/>
    <w:rsid w:val="008D6A40"/>
    <w:rsid w:val="008D7F84"/>
    <w:rsid w:val="008E04C7"/>
    <w:rsid w:val="008E1300"/>
    <w:rsid w:val="008E1326"/>
    <w:rsid w:val="008E2410"/>
    <w:rsid w:val="008E2DC2"/>
    <w:rsid w:val="008E3023"/>
    <w:rsid w:val="008E36AA"/>
    <w:rsid w:val="008E6382"/>
    <w:rsid w:val="008E67F0"/>
    <w:rsid w:val="008E7F23"/>
    <w:rsid w:val="008E7FB1"/>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4EC"/>
    <w:rsid w:val="00914766"/>
    <w:rsid w:val="009175F7"/>
    <w:rsid w:val="00920172"/>
    <w:rsid w:val="009205CA"/>
    <w:rsid w:val="00920BDB"/>
    <w:rsid w:val="00921547"/>
    <w:rsid w:val="0092165D"/>
    <w:rsid w:val="009220A1"/>
    <w:rsid w:val="00922502"/>
    <w:rsid w:val="00923566"/>
    <w:rsid w:val="009235A1"/>
    <w:rsid w:val="00923BE8"/>
    <w:rsid w:val="009244D3"/>
    <w:rsid w:val="009264FC"/>
    <w:rsid w:val="00926866"/>
    <w:rsid w:val="00927900"/>
    <w:rsid w:val="009309A0"/>
    <w:rsid w:val="00931A94"/>
    <w:rsid w:val="00931DDF"/>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7CC"/>
    <w:rsid w:val="00951880"/>
    <w:rsid w:val="0095231D"/>
    <w:rsid w:val="00955B2D"/>
    <w:rsid w:val="00956311"/>
    <w:rsid w:val="009572CA"/>
    <w:rsid w:val="009613E2"/>
    <w:rsid w:val="00961826"/>
    <w:rsid w:val="00964788"/>
    <w:rsid w:val="009648AE"/>
    <w:rsid w:val="00964A1F"/>
    <w:rsid w:val="00964E5B"/>
    <w:rsid w:val="009652C4"/>
    <w:rsid w:val="009653CD"/>
    <w:rsid w:val="00965806"/>
    <w:rsid w:val="00967011"/>
    <w:rsid w:val="00967132"/>
    <w:rsid w:val="00970418"/>
    <w:rsid w:val="009705EC"/>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3F00"/>
    <w:rsid w:val="00994027"/>
    <w:rsid w:val="00994D34"/>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5088"/>
    <w:rsid w:val="009C65C0"/>
    <w:rsid w:val="009C6C90"/>
    <w:rsid w:val="009C6E43"/>
    <w:rsid w:val="009D05C5"/>
    <w:rsid w:val="009D1C99"/>
    <w:rsid w:val="009D1EEC"/>
    <w:rsid w:val="009D3A3A"/>
    <w:rsid w:val="009D4299"/>
    <w:rsid w:val="009D56D8"/>
    <w:rsid w:val="009D6F12"/>
    <w:rsid w:val="009E00A8"/>
    <w:rsid w:val="009E0849"/>
    <w:rsid w:val="009E0A55"/>
    <w:rsid w:val="009E154B"/>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3B6"/>
    <w:rsid w:val="00A4545F"/>
    <w:rsid w:val="00A473BE"/>
    <w:rsid w:val="00A474D0"/>
    <w:rsid w:val="00A478B7"/>
    <w:rsid w:val="00A47E23"/>
    <w:rsid w:val="00A51005"/>
    <w:rsid w:val="00A52641"/>
    <w:rsid w:val="00A53686"/>
    <w:rsid w:val="00A53A20"/>
    <w:rsid w:val="00A5482F"/>
    <w:rsid w:val="00A55DBE"/>
    <w:rsid w:val="00A5699A"/>
    <w:rsid w:val="00A574EF"/>
    <w:rsid w:val="00A5760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3ED1"/>
    <w:rsid w:val="00A846FF"/>
    <w:rsid w:val="00A8506D"/>
    <w:rsid w:val="00A8524C"/>
    <w:rsid w:val="00A85391"/>
    <w:rsid w:val="00A85C67"/>
    <w:rsid w:val="00A8659D"/>
    <w:rsid w:val="00A865FB"/>
    <w:rsid w:val="00A87036"/>
    <w:rsid w:val="00A8757F"/>
    <w:rsid w:val="00A908CB"/>
    <w:rsid w:val="00A9207F"/>
    <w:rsid w:val="00A923B8"/>
    <w:rsid w:val="00A92AC0"/>
    <w:rsid w:val="00A93740"/>
    <w:rsid w:val="00A93AC0"/>
    <w:rsid w:val="00A95464"/>
    <w:rsid w:val="00A964CC"/>
    <w:rsid w:val="00A96D95"/>
    <w:rsid w:val="00AA063E"/>
    <w:rsid w:val="00AA06CD"/>
    <w:rsid w:val="00AA09DA"/>
    <w:rsid w:val="00AA35C5"/>
    <w:rsid w:val="00AA381F"/>
    <w:rsid w:val="00AA68A1"/>
    <w:rsid w:val="00AB1632"/>
    <w:rsid w:val="00AB2173"/>
    <w:rsid w:val="00AB5736"/>
    <w:rsid w:val="00AB5E75"/>
    <w:rsid w:val="00AB62CD"/>
    <w:rsid w:val="00AB68B1"/>
    <w:rsid w:val="00AB69BA"/>
    <w:rsid w:val="00AB6A7B"/>
    <w:rsid w:val="00AB6DE4"/>
    <w:rsid w:val="00AB6F87"/>
    <w:rsid w:val="00AC001F"/>
    <w:rsid w:val="00AC0757"/>
    <w:rsid w:val="00AC0B63"/>
    <w:rsid w:val="00AC13BD"/>
    <w:rsid w:val="00AC230B"/>
    <w:rsid w:val="00AC2669"/>
    <w:rsid w:val="00AC2FE6"/>
    <w:rsid w:val="00AC37C8"/>
    <w:rsid w:val="00AD0BC7"/>
    <w:rsid w:val="00AD18C4"/>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2794"/>
    <w:rsid w:val="00AF3209"/>
    <w:rsid w:val="00AF45D5"/>
    <w:rsid w:val="00AF489C"/>
    <w:rsid w:val="00AF4E05"/>
    <w:rsid w:val="00AF7AC1"/>
    <w:rsid w:val="00AF7C48"/>
    <w:rsid w:val="00AF7DDD"/>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70F"/>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0F99"/>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2E74"/>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004"/>
    <w:rsid w:val="00B96ADB"/>
    <w:rsid w:val="00B975D9"/>
    <w:rsid w:val="00BA0450"/>
    <w:rsid w:val="00BA045A"/>
    <w:rsid w:val="00BA3B10"/>
    <w:rsid w:val="00BA43C0"/>
    <w:rsid w:val="00BA5A5C"/>
    <w:rsid w:val="00BA5B0D"/>
    <w:rsid w:val="00BA5E4E"/>
    <w:rsid w:val="00BA6FF1"/>
    <w:rsid w:val="00BB0B40"/>
    <w:rsid w:val="00BB14B1"/>
    <w:rsid w:val="00BB27C2"/>
    <w:rsid w:val="00BB287E"/>
    <w:rsid w:val="00BB3EA1"/>
    <w:rsid w:val="00BB3EE7"/>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5ED3"/>
    <w:rsid w:val="00BD6E85"/>
    <w:rsid w:val="00BD783C"/>
    <w:rsid w:val="00BE01FB"/>
    <w:rsid w:val="00BE04DA"/>
    <w:rsid w:val="00BE062D"/>
    <w:rsid w:val="00BE0E10"/>
    <w:rsid w:val="00BE0FF4"/>
    <w:rsid w:val="00BE1195"/>
    <w:rsid w:val="00BE1821"/>
    <w:rsid w:val="00BE1D94"/>
    <w:rsid w:val="00BE4077"/>
    <w:rsid w:val="00BE5B5B"/>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B00"/>
    <w:rsid w:val="00C26E7A"/>
    <w:rsid w:val="00C31911"/>
    <w:rsid w:val="00C32775"/>
    <w:rsid w:val="00C339E1"/>
    <w:rsid w:val="00C33BAA"/>
    <w:rsid w:val="00C33EBB"/>
    <w:rsid w:val="00C35B29"/>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559"/>
    <w:rsid w:val="00C53C93"/>
    <w:rsid w:val="00C56978"/>
    <w:rsid w:val="00C57AC1"/>
    <w:rsid w:val="00C57DFD"/>
    <w:rsid w:val="00C6017B"/>
    <w:rsid w:val="00C604DC"/>
    <w:rsid w:val="00C60C4F"/>
    <w:rsid w:val="00C6130D"/>
    <w:rsid w:val="00C62B00"/>
    <w:rsid w:val="00C63783"/>
    <w:rsid w:val="00C65B49"/>
    <w:rsid w:val="00C661EE"/>
    <w:rsid w:val="00C678D9"/>
    <w:rsid w:val="00C71DA6"/>
    <w:rsid w:val="00C73794"/>
    <w:rsid w:val="00C74010"/>
    <w:rsid w:val="00C74A32"/>
    <w:rsid w:val="00C754D0"/>
    <w:rsid w:val="00C75D4B"/>
    <w:rsid w:val="00C75EB0"/>
    <w:rsid w:val="00C76DD0"/>
    <w:rsid w:val="00C80221"/>
    <w:rsid w:val="00C80612"/>
    <w:rsid w:val="00C806E1"/>
    <w:rsid w:val="00C80756"/>
    <w:rsid w:val="00C81070"/>
    <w:rsid w:val="00C86884"/>
    <w:rsid w:val="00C87108"/>
    <w:rsid w:val="00C87D63"/>
    <w:rsid w:val="00C9208B"/>
    <w:rsid w:val="00C9366C"/>
    <w:rsid w:val="00C94218"/>
    <w:rsid w:val="00C942E7"/>
    <w:rsid w:val="00C94854"/>
    <w:rsid w:val="00C95549"/>
    <w:rsid w:val="00C95BBA"/>
    <w:rsid w:val="00C95F22"/>
    <w:rsid w:val="00CA101E"/>
    <w:rsid w:val="00CA1B86"/>
    <w:rsid w:val="00CA26B1"/>
    <w:rsid w:val="00CA3212"/>
    <w:rsid w:val="00CA3532"/>
    <w:rsid w:val="00CA4469"/>
    <w:rsid w:val="00CA44E3"/>
    <w:rsid w:val="00CA4D3A"/>
    <w:rsid w:val="00CA6A35"/>
    <w:rsid w:val="00CA6BB0"/>
    <w:rsid w:val="00CB209D"/>
    <w:rsid w:val="00CB2C41"/>
    <w:rsid w:val="00CB30B5"/>
    <w:rsid w:val="00CB310C"/>
    <w:rsid w:val="00CB40EB"/>
    <w:rsid w:val="00CB5799"/>
    <w:rsid w:val="00CB5B28"/>
    <w:rsid w:val="00CB6674"/>
    <w:rsid w:val="00CC1799"/>
    <w:rsid w:val="00CC431F"/>
    <w:rsid w:val="00CC4854"/>
    <w:rsid w:val="00CC4958"/>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29A0"/>
    <w:rsid w:val="00D03C01"/>
    <w:rsid w:val="00D041BB"/>
    <w:rsid w:val="00D04E35"/>
    <w:rsid w:val="00D054C9"/>
    <w:rsid w:val="00D06E24"/>
    <w:rsid w:val="00D072C7"/>
    <w:rsid w:val="00D07D6F"/>
    <w:rsid w:val="00D10121"/>
    <w:rsid w:val="00D1015A"/>
    <w:rsid w:val="00D10625"/>
    <w:rsid w:val="00D10928"/>
    <w:rsid w:val="00D11B2C"/>
    <w:rsid w:val="00D13309"/>
    <w:rsid w:val="00D1428B"/>
    <w:rsid w:val="00D14A49"/>
    <w:rsid w:val="00D160AA"/>
    <w:rsid w:val="00D202A1"/>
    <w:rsid w:val="00D20EA1"/>
    <w:rsid w:val="00D21C61"/>
    <w:rsid w:val="00D2236D"/>
    <w:rsid w:val="00D22439"/>
    <w:rsid w:val="00D230A5"/>
    <w:rsid w:val="00D245A7"/>
    <w:rsid w:val="00D3114C"/>
    <w:rsid w:val="00D319DD"/>
    <w:rsid w:val="00D33389"/>
    <w:rsid w:val="00D35265"/>
    <w:rsid w:val="00D374E7"/>
    <w:rsid w:val="00D4011E"/>
    <w:rsid w:val="00D41914"/>
    <w:rsid w:val="00D41EDD"/>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4589"/>
    <w:rsid w:val="00D76C57"/>
    <w:rsid w:val="00D76ECA"/>
    <w:rsid w:val="00D81B30"/>
    <w:rsid w:val="00D81C42"/>
    <w:rsid w:val="00D81CB9"/>
    <w:rsid w:val="00D821A3"/>
    <w:rsid w:val="00D834D5"/>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1DC2"/>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6BA"/>
    <w:rsid w:val="00DD3A50"/>
    <w:rsid w:val="00DD3A74"/>
    <w:rsid w:val="00DD48B1"/>
    <w:rsid w:val="00DD4A4D"/>
    <w:rsid w:val="00DD50A8"/>
    <w:rsid w:val="00DD56DF"/>
    <w:rsid w:val="00DD5C5D"/>
    <w:rsid w:val="00DD5EBB"/>
    <w:rsid w:val="00DD70FD"/>
    <w:rsid w:val="00DE096E"/>
    <w:rsid w:val="00DE0DEB"/>
    <w:rsid w:val="00DE2281"/>
    <w:rsid w:val="00DE42CA"/>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14B"/>
    <w:rsid w:val="00DF789D"/>
    <w:rsid w:val="00E0012E"/>
    <w:rsid w:val="00E00A67"/>
    <w:rsid w:val="00E00DC3"/>
    <w:rsid w:val="00E00FB9"/>
    <w:rsid w:val="00E00FC6"/>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8FD"/>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6A79"/>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BF5"/>
    <w:rsid w:val="00EA4D6B"/>
    <w:rsid w:val="00EA5926"/>
    <w:rsid w:val="00EA6484"/>
    <w:rsid w:val="00EA7EAB"/>
    <w:rsid w:val="00EB05F2"/>
    <w:rsid w:val="00EB0940"/>
    <w:rsid w:val="00EB0ADA"/>
    <w:rsid w:val="00EB0D46"/>
    <w:rsid w:val="00EB0D80"/>
    <w:rsid w:val="00EB2044"/>
    <w:rsid w:val="00EB249F"/>
    <w:rsid w:val="00EB31FF"/>
    <w:rsid w:val="00EB3B09"/>
    <w:rsid w:val="00EB430C"/>
    <w:rsid w:val="00EB47DD"/>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EE8"/>
    <w:rsid w:val="00EE5F45"/>
    <w:rsid w:val="00EE76C8"/>
    <w:rsid w:val="00EE7E0A"/>
    <w:rsid w:val="00EF20BE"/>
    <w:rsid w:val="00EF5836"/>
    <w:rsid w:val="00EF7DD4"/>
    <w:rsid w:val="00F00B3C"/>
    <w:rsid w:val="00F0112B"/>
    <w:rsid w:val="00F011BC"/>
    <w:rsid w:val="00F023E1"/>
    <w:rsid w:val="00F11525"/>
    <w:rsid w:val="00F1450E"/>
    <w:rsid w:val="00F158A3"/>
    <w:rsid w:val="00F15ED4"/>
    <w:rsid w:val="00F165ED"/>
    <w:rsid w:val="00F16DCF"/>
    <w:rsid w:val="00F2017D"/>
    <w:rsid w:val="00F2052C"/>
    <w:rsid w:val="00F226AB"/>
    <w:rsid w:val="00F2395A"/>
    <w:rsid w:val="00F24980"/>
    <w:rsid w:val="00F24AD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D87"/>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124E"/>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4DCF"/>
    <w:rsid w:val="00F85931"/>
    <w:rsid w:val="00F85A34"/>
    <w:rsid w:val="00F85AF4"/>
    <w:rsid w:val="00F903DD"/>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E04"/>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21" Type="http://schemas.openxmlformats.org/officeDocument/2006/relationships/header" Target="header5.xml"/><Relationship Id="rId34" Type="http://schemas.openxmlformats.org/officeDocument/2006/relationships/footer" Target="footer1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35FD2"/>
    <w:rsid w:val="00043B85"/>
    <w:rsid w:val="000541D0"/>
    <w:rsid w:val="00073253"/>
    <w:rsid w:val="0007374A"/>
    <w:rsid w:val="00073FEC"/>
    <w:rsid w:val="00092C4D"/>
    <w:rsid w:val="00093F96"/>
    <w:rsid w:val="000A1772"/>
    <w:rsid w:val="000A3410"/>
    <w:rsid w:val="000B4E1F"/>
    <w:rsid w:val="000B5078"/>
    <w:rsid w:val="000B5F48"/>
    <w:rsid w:val="000F3FFD"/>
    <w:rsid w:val="00110E7A"/>
    <w:rsid w:val="00112593"/>
    <w:rsid w:val="00112677"/>
    <w:rsid w:val="00121F39"/>
    <w:rsid w:val="001314F8"/>
    <w:rsid w:val="001A2249"/>
    <w:rsid w:val="001C7176"/>
    <w:rsid w:val="001E3168"/>
    <w:rsid w:val="001F4D89"/>
    <w:rsid w:val="001F6AB2"/>
    <w:rsid w:val="002036E3"/>
    <w:rsid w:val="00263FCB"/>
    <w:rsid w:val="0027219B"/>
    <w:rsid w:val="0027490D"/>
    <w:rsid w:val="00277CFF"/>
    <w:rsid w:val="002A14E2"/>
    <w:rsid w:val="002A5475"/>
    <w:rsid w:val="002D0025"/>
    <w:rsid w:val="002D5E73"/>
    <w:rsid w:val="002D7537"/>
    <w:rsid w:val="002E672A"/>
    <w:rsid w:val="002F5A2D"/>
    <w:rsid w:val="003041B8"/>
    <w:rsid w:val="00305222"/>
    <w:rsid w:val="00334924"/>
    <w:rsid w:val="00337C7B"/>
    <w:rsid w:val="00341F66"/>
    <w:rsid w:val="003517E6"/>
    <w:rsid w:val="00361D44"/>
    <w:rsid w:val="0038682C"/>
    <w:rsid w:val="003B4965"/>
    <w:rsid w:val="003C4DB9"/>
    <w:rsid w:val="003D3C04"/>
    <w:rsid w:val="003F09C6"/>
    <w:rsid w:val="003F28CC"/>
    <w:rsid w:val="00402487"/>
    <w:rsid w:val="00411585"/>
    <w:rsid w:val="00411C41"/>
    <w:rsid w:val="00450B35"/>
    <w:rsid w:val="0046204C"/>
    <w:rsid w:val="00466F50"/>
    <w:rsid w:val="00474BC4"/>
    <w:rsid w:val="004755AE"/>
    <w:rsid w:val="00486F64"/>
    <w:rsid w:val="00496BD7"/>
    <w:rsid w:val="004A4ED0"/>
    <w:rsid w:val="004B30AB"/>
    <w:rsid w:val="004F0378"/>
    <w:rsid w:val="004F3B28"/>
    <w:rsid w:val="00504382"/>
    <w:rsid w:val="00504B11"/>
    <w:rsid w:val="00507D73"/>
    <w:rsid w:val="005501CF"/>
    <w:rsid w:val="00565219"/>
    <w:rsid w:val="00572957"/>
    <w:rsid w:val="00584919"/>
    <w:rsid w:val="005A14F1"/>
    <w:rsid w:val="005A7CF4"/>
    <w:rsid w:val="005B35FD"/>
    <w:rsid w:val="005B5BB2"/>
    <w:rsid w:val="005C354C"/>
    <w:rsid w:val="00600D1C"/>
    <w:rsid w:val="00604DBC"/>
    <w:rsid w:val="00657004"/>
    <w:rsid w:val="0067331D"/>
    <w:rsid w:val="00674AE9"/>
    <w:rsid w:val="00690FBB"/>
    <w:rsid w:val="006A12EA"/>
    <w:rsid w:val="006A4C38"/>
    <w:rsid w:val="006A4DB0"/>
    <w:rsid w:val="006A6AFD"/>
    <w:rsid w:val="00700E56"/>
    <w:rsid w:val="007039E9"/>
    <w:rsid w:val="0070452B"/>
    <w:rsid w:val="00723176"/>
    <w:rsid w:val="00724E8E"/>
    <w:rsid w:val="007613B7"/>
    <w:rsid w:val="00774C40"/>
    <w:rsid w:val="007C7BCD"/>
    <w:rsid w:val="007D2B04"/>
    <w:rsid w:val="007E096F"/>
    <w:rsid w:val="007E391E"/>
    <w:rsid w:val="007F437C"/>
    <w:rsid w:val="007F5D3C"/>
    <w:rsid w:val="00832C41"/>
    <w:rsid w:val="00843AAE"/>
    <w:rsid w:val="00851773"/>
    <w:rsid w:val="0085186C"/>
    <w:rsid w:val="0085262B"/>
    <w:rsid w:val="00867A6C"/>
    <w:rsid w:val="00876E33"/>
    <w:rsid w:val="008803EB"/>
    <w:rsid w:val="008E019D"/>
    <w:rsid w:val="008E031B"/>
    <w:rsid w:val="0091435D"/>
    <w:rsid w:val="00916B53"/>
    <w:rsid w:val="00920F8B"/>
    <w:rsid w:val="00923549"/>
    <w:rsid w:val="009264FC"/>
    <w:rsid w:val="009302A6"/>
    <w:rsid w:val="009324D2"/>
    <w:rsid w:val="009705EC"/>
    <w:rsid w:val="009B2C80"/>
    <w:rsid w:val="00A00EEA"/>
    <w:rsid w:val="00A27FD0"/>
    <w:rsid w:val="00A347BC"/>
    <w:rsid w:val="00A35DF1"/>
    <w:rsid w:val="00A453B6"/>
    <w:rsid w:val="00A71B43"/>
    <w:rsid w:val="00A72EB3"/>
    <w:rsid w:val="00A83ED1"/>
    <w:rsid w:val="00AC1621"/>
    <w:rsid w:val="00AD18C4"/>
    <w:rsid w:val="00AD5090"/>
    <w:rsid w:val="00B14DB9"/>
    <w:rsid w:val="00B4616D"/>
    <w:rsid w:val="00B53165"/>
    <w:rsid w:val="00B60536"/>
    <w:rsid w:val="00B90592"/>
    <w:rsid w:val="00BA2D79"/>
    <w:rsid w:val="00BA657E"/>
    <w:rsid w:val="00BB6011"/>
    <w:rsid w:val="00BC642E"/>
    <w:rsid w:val="00BC6FE2"/>
    <w:rsid w:val="00C102F1"/>
    <w:rsid w:val="00C67419"/>
    <w:rsid w:val="00C80E37"/>
    <w:rsid w:val="00C849CA"/>
    <w:rsid w:val="00CA4EBC"/>
    <w:rsid w:val="00CC4854"/>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09D5"/>
    <w:rsid w:val="00E76B96"/>
    <w:rsid w:val="00E825E6"/>
    <w:rsid w:val="00E91008"/>
    <w:rsid w:val="00EA7EAB"/>
    <w:rsid w:val="00ED5DD4"/>
    <w:rsid w:val="00EE39C7"/>
    <w:rsid w:val="00EF5F32"/>
    <w:rsid w:val="00F8384E"/>
    <w:rsid w:val="00F879E4"/>
    <w:rsid w:val="00F903DD"/>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POST_DYS_OW_GZ_0157_2026 załaczniki.docx</dmsv2BaseFileName>
    <dmsv2BaseDisplayName xmlns="http://schemas.microsoft.com/sharepoint/v3">POST_DYS_OW_GZ_0157_2026 załaczniki</dmsv2BaseDisplayName>
    <dmsv2SWPP2ObjectNumber xmlns="http://schemas.microsoft.com/sharepoint/v3">POST/DYS/OW/GZ/00157/2026                         </dmsv2SWPP2ObjectNumber>
    <dmsv2SWPP2SumMD5 xmlns="http://schemas.microsoft.com/sharepoint/v3">92edac51cff043959f57e0c3696d72de</dmsv2SWPP2SumMD5>
    <dmsv2BaseMoved xmlns="http://schemas.microsoft.com/sharepoint/v3">false</dmsv2BaseMoved>
    <dmsv2BaseIsSensitive xmlns="http://schemas.microsoft.com/sharepoint/v3">true</dmsv2BaseIsSensitive>
    <dmsv2SWPP2IDSWPP2 xmlns="http://schemas.microsoft.com/sharepoint/v3">703949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24186935</dmsv2BaseClientSystemDocumentID>
    <dmsv2BaseModifiedByID xmlns="http://schemas.microsoft.com/sharepoint/v3">11920212</dmsv2BaseModifiedByID>
    <dmsv2BaseCreatedByID xmlns="http://schemas.microsoft.com/sharepoint/v3">11920212</dmsv2BaseCreatedByID>
    <dmsv2SWPP2ObjectDepartment xmlns="http://schemas.microsoft.com/sharepoint/v3">00000001000700050000000d00000004</dmsv2SWPP2ObjectDepartment>
    <dmsv2SWPP2ObjectName xmlns="http://schemas.microsoft.com/sharepoint/v3">Postępowanie</dmsv2SWPP2ObjectName>
    <_dlc_DocId xmlns="a19cb1c7-c5c7-46d4-85ae-d83685407bba">JEUP5JKVCYQC-1398355148-10492</_dlc_DocId>
    <_dlc_DocIdUrl xmlns="a19cb1c7-c5c7-46d4-85ae-d83685407bba">
      <Url>https://swpp2.dms.gkpge.pl/sites/41/_layouts/15/DocIdRedir.aspx?ID=JEUP5JKVCYQC-1398355148-10492</Url>
      <Description>JEUP5JKVCYQC-1398355148-10492</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BC63B4A-C8E3-4830-9FCC-70EF333F18ED}">
  <ds:schemaRefs>
    <ds:schemaRef ds:uri="http://schemas.openxmlformats.org/officeDocument/2006/bibliography"/>
  </ds:schemaRefs>
</ds:datastoreItem>
</file>

<file path=customXml/itemProps3.xml><?xml version="1.0" encoding="utf-8"?>
<ds:datastoreItem xmlns:ds="http://schemas.openxmlformats.org/officeDocument/2006/customXml" ds:itemID="{A60FCE7F-0136-4FD6-865E-F1CE9769736B}"/>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6.xml><?xml version="1.0" encoding="utf-8"?>
<ds:datastoreItem xmlns:ds="http://schemas.openxmlformats.org/officeDocument/2006/customXml" ds:itemID="{D4E4F741-D940-476E-B183-F1F76D00BB76}"/>
</file>

<file path=docProps/app.xml><?xml version="1.0" encoding="utf-8"?>
<Properties xmlns="http://schemas.openxmlformats.org/officeDocument/2006/extended-properties" xmlns:vt="http://schemas.openxmlformats.org/officeDocument/2006/docPropsVTypes">
  <Template>Normal</Template>
  <TotalTime>26</TotalTime>
  <Pages>14</Pages>
  <Words>4440</Words>
  <Characters>26641</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POST/DYS/OW/GZ/01/2022</dc:subject>
  <dc:creator>Kurpiewska Katarzyna [PGE S.A.]</dc:creator>
  <cp:lastModifiedBy>Małkińska Aneta [PGE Dystr. O.Warszawa]</cp:lastModifiedBy>
  <cp:revision>43</cp:revision>
  <cp:lastPrinted>2026-01-26T10:50:00Z</cp:lastPrinted>
  <dcterms:created xsi:type="dcterms:W3CDTF">2026-01-26T06:18:00Z</dcterms:created>
  <dcterms:modified xsi:type="dcterms:W3CDTF">2026-01-26T10:52:00Z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ea8a8695-c65a-40a0-a802-95465b818368</vt:lpwstr>
  </property>
</Properties>
</file>